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55E" w:rsidRDefault="0060555E" w:rsidP="000B0B66">
      <w:pPr>
        <w:rPr>
          <w:rFonts w:ascii="Times-Roman" w:hAnsi="Times-Roman" w:cs="Times-Roman"/>
          <w:sz w:val="22"/>
          <w:szCs w:val="22"/>
        </w:rPr>
      </w:pPr>
      <w:r>
        <w:rPr>
          <w:sz w:val="22"/>
          <w:szCs w:val="22"/>
        </w:rPr>
        <w:tab/>
      </w:r>
      <w:r>
        <w:rPr>
          <w:sz w:val="22"/>
          <w:szCs w:val="22"/>
        </w:rPr>
        <w:tab/>
      </w:r>
    </w:p>
    <w:p w:rsidR="000A0F3C" w:rsidRDefault="000A0F3C" w:rsidP="000A0F3C">
      <w:pPr>
        <w:rPr>
          <w:sz w:val="22"/>
          <w:szCs w:val="22"/>
        </w:rPr>
      </w:pPr>
      <w:r>
        <w:rPr>
          <w:sz w:val="22"/>
          <w:szCs w:val="22"/>
        </w:rPr>
        <w:t>nazwa i adres oferenta</w:t>
      </w:r>
      <w:r w:rsidRPr="000A0F3C">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Zał. nr 2</w:t>
      </w:r>
    </w:p>
    <w:p w:rsidR="000A0F3C" w:rsidRDefault="000A0F3C" w:rsidP="000A0F3C">
      <w:pPr>
        <w:rPr>
          <w:sz w:val="22"/>
          <w:szCs w:val="22"/>
          <w:vertAlign w:val="superscript"/>
        </w:rPr>
      </w:pPr>
      <w:r>
        <w:rPr>
          <w:sz w:val="22"/>
          <w:szCs w:val="22"/>
        </w:rPr>
        <w:t xml:space="preserve">nr telefonu i faxu </w:t>
      </w:r>
    </w:p>
    <w:p w:rsidR="000A0F3C" w:rsidRDefault="000A0F3C">
      <w:pPr>
        <w:jc w:val="center"/>
        <w:rPr>
          <w:sz w:val="22"/>
          <w:szCs w:val="22"/>
        </w:rPr>
      </w:pPr>
    </w:p>
    <w:p w:rsidR="0060555E" w:rsidRPr="00D71B9F" w:rsidRDefault="0060555E">
      <w:pPr>
        <w:jc w:val="center"/>
        <w:rPr>
          <w:i/>
        </w:rPr>
      </w:pPr>
      <w:r w:rsidRPr="00D71B9F">
        <w:rPr>
          <w:i/>
          <w:sz w:val="22"/>
          <w:szCs w:val="22"/>
        </w:rPr>
        <w:t>Formularz oferty - wzór</w:t>
      </w:r>
    </w:p>
    <w:p w:rsidR="0060555E" w:rsidRDefault="0060555E"/>
    <w:p w:rsidR="0060555E" w:rsidRDefault="0060555E" w:rsidP="00D71B9F">
      <w:pPr>
        <w:ind w:left="4956" w:firstLine="708"/>
        <w:rPr>
          <w:sz w:val="22"/>
          <w:szCs w:val="22"/>
        </w:rPr>
      </w:pPr>
      <w:r>
        <w:rPr>
          <w:sz w:val="22"/>
          <w:szCs w:val="22"/>
        </w:rPr>
        <w:t>Burmistrz Miasta</w:t>
      </w:r>
    </w:p>
    <w:p w:rsidR="0060555E" w:rsidRDefault="0060555E" w:rsidP="00D71B9F">
      <w:pPr>
        <w:ind w:left="4956" w:firstLine="708"/>
        <w:rPr>
          <w:sz w:val="22"/>
          <w:szCs w:val="22"/>
        </w:rPr>
      </w:pPr>
      <w:r>
        <w:rPr>
          <w:sz w:val="22"/>
          <w:szCs w:val="22"/>
        </w:rPr>
        <w:t>ul. Paderewskiego 5</w:t>
      </w:r>
    </w:p>
    <w:p w:rsidR="0060555E" w:rsidRDefault="0060555E" w:rsidP="00D71B9F">
      <w:pPr>
        <w:ind w:left="4956" w:firstLine="708"/>
        <w:rPr>
          <w:sz w:val="22"/>
          <w:szCs w:val="22"/>
        </w:rPr>
      </w:pPr>
      <w:r>
        <w:rPr>
          <w:sz w:val="22"/>
          <w:szCs w:val="22"/>
        </w:rPr>
        <w:t>42-700 Lubliniec</w:t>
      </w:r>
    </w:p>
    <w:p w:rsidR="0060555E" w:rsidRDefault="0060555E">
      <w:pPr>
        <w:rPr>
          <w:sz w:val="22"/>
          <w:szCs w:val="22"/>
        </w:rPr>
      </w:pPr>
    </w:p>
    <w:p w:rsidR="0060555E" w:rsidRDefault="0060555E">
      <w:pPr>
        <w:rPr>
          <w:sz w:val="22"/>
          <w:szCs w:val="22"/>
        </w:rPr>
      </w:pPr>
    </w:p>
    <w:p w:rsidR="0060555E" w:rsidRDefault="0060555E">
      <w:pPr>
        <w:rPr>
          <w:sz w:val="22"/>
          <w:szCs w:val="22"/>
        </w:rPr>
      </w:pPr>
      <w:r>
        <w:rPr>
          <w:sz w:val="22"/>
          <w:szCs w:val="22"/>
        </w:rPr>
        <w:t xml:space="preserve">Nawiązując do ogłoszenia o przetargu nieograniczonym, </w:t>
      </w:r>
    </w:p>
    <w:p w:rsidR="0060555E" w:rsidRDefault="0060555E">
      <w:pPr>
        <w:rPr>
          <w:sz w:val="22"/>
          <w:szCs w:val="22"/>
        </w:rPr>
      </w:pPr>
    </w:p>
    <w:p w:rsidR="00DE3D12" w:rsidRPr="00DE3D12" w:rsidRDefault="0060555E" w:rsidP="00105E57">
      <w:pPr>
        <w:numPr>
          <w:ilvl w:val="0"/>
          <w:numId w:val="19"/>
        </w:numPr>
        <w:rPr>
          <w:sz w:val="22"/>
        </w:rPr>
      </w:pPr>
      <w:r>
        <w:rPr>
          <w:sz w:val="22"/>
          <w:szCs w:val="22"/>
        </w:rPr>
        <w:t xml:space="preserve">Oferujemy wykonanie prac związanych z przebudową </w:t>
      </w:r>
      <w:r w:rsidR="00DA416D">
        <w:rPr>
          <w:rFonts w:eastAsia="Times-Roman" w:cs="Times-Roman"/>
          <w:sz w:val="22"/>
          <w:szCs w:val="22"/>
        </w:rPr>
        <w:t xml:space="preserve">drogi </w:t>
      </w:r>
      <w:r w:rsidR="00C50F6C">
        <w:rPr>
          <w:rFonts w:eastAsia="Times-Roman" w:cs="Times-Roman"/>
          <w:sz w:val="22"/>
          <w:szCs w:val="22"/>
        </w:rPr>
        <w:t xml:space="preserve">gminnej ul. </w:t>
      </w:r>
      <w:r w:rsidR="005D60B9">
        <w:rPr>
          <w:rFonts w:eastAsia="Times-Roman" w:cs="Times-Roman"/>
          <w:sz w:val="22"/>
          <w:szCs w:val="22"/>
        </w:rPr>
        <w:t>Kochanowskiego</w:t>
      </w:r>
      <w:r w:rsidR="00C50F6C">
        <w:rPr>
          <w:rFonts w:eastAsia="Times-Roman" w:cs="Times-Roman"/>
          <w:sz w:val="22"/>
          <w:szCs w:val="22"/>
        </w:rPr>
        <w:t xml:space="preserve"> </w:t>
      </w:r>
    </w:p>
    <w:p w:rsidR="0060555E" w:rsidRDefault="00C50F6C" w:rsidP="00DE3D12">
      <w:pPr>
        <w:ind w:left="720"/>
        <w:rPr>
          <w:sz w:val="22"/>
        </w:rPr>
      </w:pPr>
      <w:r w:rsidRPr="00C50F6C">
        <w:rPr>
          <w:rFonts w:eastAsia="Times-Roman" w:cs="Times-Roman"/>
          <w:sz w:val="22"/>
          <w:szCs w:val="22"/>
        </w:rPr>
        <w:t>w Lublińcu</w:t>
      </w:r>
      <w:r>
        <w:rPr>
          <w:rFonts w:eastAsia="Times-Roman" w:cs="Times-Roman"/>
          <w:sz w:val="22"/>
          <w:szCs w:val="22"/>
        </w:rPr>
        <w:t xml:space="preserve"> </w:t>
      </w:r>
      <w:r w:rsidR="0060555E">
        <w:rPr>
          <w:b/>
          <w:sz w:val="22"/>
          <w:szCs w:val="22"/>
        </w:rPr>
        <w:t xml:space="preserve">za wynagrodzeniem ryczałtowym w kwocie </w:t>
      </w:r>
      <w:r w:rsidR="00BF36F2" w:rsidRPr="00BF36F2">
        <w:rPr>
          <w:b/>
          <w:sz w:val="22"/>
          <w:szCs w:val="22"/>
        </w:rPr>
        <w:t>…………………</w:t>
      </w:r>
      <w:r w:rsidR="00BF36F2">
        <w:rPr>
          <w:b/>
          <w:sz w:val="22"/>
          <w:szCs w:val="22"/>
        </w:rPr>
        <w:t xml:space="preserve">zł </w:t>
      </w:r>
      <w:r w:rsidR="0060555E">
        <w:rPr>
          <w:b/>
          <w:sz w:val="22"/>
          <w:szCs w:val="22"/>
        </w:rPr>
        <w:t>(słownie:………</w:t>
      </w:r>
      <w:r w:rsidR="00BF36F2">
        <w:rPr>
          <w:b/>
          <w:sz w:val="22"/>
          <w:szCs w:val="22"/>
        </w:rPr>
        <w:t>……………………………………………………………………………</w:t>
      </w:r>
      <w:r w:rsidR="0060555E">
        <w:rPr>
          <w:b/>
          <w:sz w:val="22"/>
          <w:szCs w:val="22"/>
        </w:rPr>
        <w:t>zł) w tym p</w:t>
      </w:r>
      <w:r w:rsidR="00101FAC">
        <w:rPr>
          <w:b/>
          <w:sz w:val="22"/>
          <w:szCs w:val="22"/>
        </w:rPr>
        <w:t>odatek VAT, zgodnie z załączoną tabelą elementów robót – zał. nr 2a</w:t>
      </w:r>
      <w:r w:rsidR="0060555E">
        <w:rPr>
          <w:b/>
          <w:sz w:val="22"/>
          <w:szCs w:val="22"/>
        </w:rPr>
        <w:t>.</w:t>
      </w:r>
    </w:p>
    <w:p w:rsidR="0060555E" w:rsidRDefault="0060555E" w:rsidP="00105E57">
      <w:pPr>
        <w:numPr>
          <w:ilvl w:val="0"/>
          <w:numId w:val="19"/>
        </w:numPr>
        <w:rPr>
          <w:sz w:val="22"/>
          <w:szCs w:val="22"/>
        </w:rPr>
      </w:pPr>
      <w:r>
        <w:rPr>
          <w:sz w:val="22"/>
        </w:rPr>
        <w:t>Oświadczamy, że cenę należy rozumieć wraz z należnościami dodatkowymi (podatek VAT, koszty transportu, usług obcych, zabezpieczenia istniejącej infrastruktury technicznej, organizacji ruchu, dokumentacji powykonawczej, itp.).</w:t>
      </w:r>
    </w:p>
    <w:p w:rsidR="0060555E" w:rsidRDefault="0060555E" w:rsidP="00105E57">
      <w:pPr>
        <w:numPr>
          <w:ilvl w:val="0"/>
          <w:numId w:val="19"/>
        </w:numPr>
        <w:rPr>
          <w:sz w:val="22"/>
          <w:szCs w:val="22"/>
        </w:rPr>
      </w:pPr>
      <w:r>
        <w:rPr>
          <w:sz w:val="22"/>
          <w:szCs w:val="22"/>
        </w:rPr>
        <w:t>Informujemy, że zapoznaliśmy się z dokumentami przetargowymi. Do dokumentów przetargowych nie wnosimy żadnych zastrzeżeń (wnosimy następujące zastrzeżenia)</w:t>
      </w:r>
      <w:r>
        <w:rPr>
          <w:sz w:val="22"/>
          <w:szCs w:val="22"/>
          <w:vertAlign w:val="superscript"/>
        </w:rPr>
        <w:t>1)</w:t>
      </w:r>
      <w:r>
        <w:rPr>
          <w:sz w:val="22"/>
          <w:szCs w:val="22"/>
        </w:rPr>
        <w:t xml:space="preserve"> :</w:t>
      </w:r>
      <w:r>
        <w:rPr>
          <w:sz w:val="22"/>
          <w:szCs w:val="22"/>
        </w:rPr>
        <w:br/>
        <w:t>…………………………………………………………………………………………………..…………………………………………………………………………………………………..</w:t>
      </w:r>
    </w:p>
    <w:p w:rsidR="0060555E" w:rsidRPr="00397200" w:rsidRDefault="0060555E" w:rsidP="00105E57">
      <w:pPr>
        <w:numPr>
          <w:ilvl w:val="0"/>
          <w:numId w:val="19"/>
        </w:numPr>
        <w:rPr>
          <w:rFonts w:ascii="Times-Roman" w:hAnsi="Times-Roman" w:cs="Times-Roman"/>
          <w:b/>
          <w:sz w:val="22"/>
          <w:szCs w:val="22"/>
        </w:rPr>
      </w:pPr>
      <w:r>
        <w:rPr>
          <w:sz w:val="22"/>
          <w:szCs w:val="22"/>
        </w:rPr>
        <w:t xml:space="preserve">Przedmiot zamówienia zrealizujemy </w:t>
      </w:r>
      <w:r w:rsidRPr="00BF36F2">
        <w:rPr>
          <w:b/>
          <w:sz w:val="22"/>
          <w:szCs w:val="22"/>
        </w:rPr>
        <w:t>w terminie do ……………………</w:t>
      </w:r>
    </w:p>
    <w:p w:rsidR="00397200" w:rsidRPr="00397200" w:rsidRDefault="00397200" w:rsidP="00105E57">
      <w:pPr>
        <w:numPr>
          <w:ilvl w:val="0"/>
          <w:numId w:val="19"/>
        </w:numPr>
        <w:rPr>
          <w:sz w:val="22"/>
          <w:szCs w:val="22"/>
        </w:rPr>
      </w:pPr>
      <w:r>
        <w:rPr>
          <w:b/>
          <w:sz w:val="22"/>
          <w:szCs w:val="22"/>
        </w:rPr>
        <w:t>Na przedmiot zamówienia udzielamy ………. miesięcy (nie mniej niż 60) gwarancji.</w:t>
      </w:r>
    </w:p>
    <w:p w:rsidR="000A0F3C" w:rsidRPr="00851843" w:rsidRDefault="000A0F3C" w:rsidP="00105E57">
      <w:pPr>
        <w:numPr>
          <w:ilvl w:val="0"/>
          <w:numId w:val="19"/>
        </w:numPr>
        <w:rPr>
          <w:sz w:val="22"/>
          <w:szCs w:val="22"/>
        </w:rPr>
      </w:pPr>
      <w:r w:rsidRPr="00851843">
        <w:rPr>
          <w:rFonts w:ascii="Times-Roman" w:hAnsi="Times-Roman" w:cs="Times-Roman"/>
          <w:sz w:val="22"/>
          <w:szCs w:val="22"/>
        </w:rPr>
        <w:t>Następujące części zamówienia zamierzamy powierzyć podwykonawcom:</w:t>
      </w:r>
    </w:p>
    <w:tbl>
      <w:tblPr>
        <w:tblW w:w="9497" w:type="dxa"/>
        <w:tblInd w:w="354" w:type="dxa"/>
        <w:tblLayout w:type="fixed"/>
        <w:tblCellMar>
          <w:left w:w="70" w:type="dxa"/>
          <w:right w:w="70" w:type="dxa"/>
        </w:tblCellMar>
        <w:tblLook w:val="0000" w:firstRow="0" w:lastRow="0" w:firstColumn="0" w:lastColumn="0" w:noHBand="0" w:noVBand="0"/>
      </w:tblPr>
      <w:tblGrid>
        <w:gridCol w:w="567"/>
        <w:gridCol w:w="4394"/>
        <w:gridCol w:w="4536"/>
      </w:tblGrid>
      <w:tr w:rsidR="000A0F3C" w:rsidRPr="00851843" w:rsidTr="00034F33">
        <w:trPr>
          <w:trHeight w:val="700"/>
        </w:trPr>
        <w:tc>
          <w:tcPr>
            <w:tcW w:w="567" w:type="dxa"/>
            <w:tcBorders>
              <w:top w:val="single" w:sz="4" w:space="0" w:color="000000"/>
              <w:left w:val="single" w:sz="4" w:space="0" w:color="000000"/>
              <w:bottom w:val="single" w:sz="4" w:space="0" w:color="000000"/>
            </w:tcBorders>
            <w:shd w:val="clear" w:color="auto" w:fill="auto"/>
            <w:vAlign w:val="center"/>
          </w:tcPr>
          <w:p w:rsidR="000A0F3C" w:rsidRPr="00851843" w:rsidRDefault="000A0F3C" w:rsidP="00034F33">
            <w:pPr>
              <w:jc w:val="center"/>
              <w:rPr>
                <w:sz w:val="22"/>
                <w:szCs w:val="22"/>
              </w:rPr>
            </w:pPr>
            <w:r w:rsidRPr="00851843">
              <w:rPr>
                <w:sz w:val="22"/>
                <w:szCs w:val="22"/>
              </w:rPr>
              <w:t>Lp.</w:t>
            </w:r>
          </w:p>
        </w:tc>
        <w:tc>
          <w:tcPr>
            <w:tcW w:w="4394" w:type="dxa"/>
            <w:tcBorders>
              <w:top w:val="single" w:sz="4" w:space="0" w:color="000000"/>
              <w:left w:val="single" w:sz="4" w:space="0" w:color="000000"/>
              <w:bottom w:val="single" w:sz="4" w:space="0" w:color="000000"/>
            </w:tcBorders>
            <w:vAlign w:val="center"/>
          </w:tcPr>
          <w:p w:rsidR="000A0F3C" w:rsidRPr="00851843" w:rsidRDefault="000A0F3C" w:rsidP="00034F33">
            <w:pPr>
              <w:jc w:val="center"/>
              <w:rPr>
                <w:sz w:val="22"/>
                <w:szCs w:val="22"/>
              </w:rPr>
            </w:pPr>
            <w:r w:rsidRPr="00851843">
              <w:rPr>
                <w:sz w:val="22"/>
                <w:szCs w:val="22"/>
              </w:rPr>
              <w:t>Nazwa części zamówienia powierzona podwykonawcy</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0F3C" w:rsidRPr="00851843" w:rsidRDefault="000A0F3C" w:rsidP="00034F33">
            <w:pPr>
              <w:jc w:val="center"/>
              <w:rPr>
                <w:sz w:val="22"/>
                <w:szCs w:val="22"/>
              </w:rPr>
            </w:pPr>
            <w:r w:rsidRPr="00851843">
              <w:rPr>
                <w:sz w:val="22"/>
                <w:szCs w:val="22"/>
              </w:rPr>
              <w:t>Nazwa (firma) podwykonawcy</w:t>
            </w:r>
          </w:p>
        </w:tc>
      </w:tr>
      <w:tr w:rsidR="000A0F3C" w:rsidRPr="00851843" w:rsidTr="00034F33">
        <w:tc>
          <w:tcPr>
            <w:tcW w:w="567" w:type="dxa"/>
            <w:tcBorders>
              <w:top w:val="single" w:sz="4" w:space="0" w:color="000000"/>
              <w:left w:val="single" w:sz="4" w:space="0" w:color="000000"/>
              <w:bottom w:val="single" w:sz="4" w:space="0" w:color="000000"/>
            </w:tcBorders>
            <w:shd w:val="clear" w:color="auto" w:fill="auto"/>
          </w:tcPr>
          <w:p w:rsidR="000A0F3C" w:rsidRPr="00851843" w:rsidRDefault="000A0F3C" w:rsidP="00034F33">
            <w:pPr>
              <w:jc w:val="center"/>
              <w:rPr>
                <w:i/>
                <w:sz w:val="22"/>
                <w:szCs w:val="22"/>
              </w:rPr>
            </w:pPr>
            <w:r w:rsidRPr="00851843">
              <w:rPr>
                <w:i/>
                <w:sz w:val="22"/>
                <w:szCs w:val="22"/>
              </w:rPr>
              <w:t>1</w:t>
            </w:r>
          </w:p>
        </w:tc>
        <w:tc>
          <w:tcPr>
            <w:tcW w:w="4394" w:type="dxa"/>
            <w:tcBorders>
              <w:top w:val="single" w:sz="4" w:space="0" w:color="000000"/>
              <w:left w:val="single" w:sz="4" w:space="0" w:color="000000"/>
              <w:bottom w:val="single" w:sz="4" w:space="0" w:color="000000"/>
            </w:tcBorders>
          </w:tcPr>
          <w:p w:rsidR="000A0F3C" w:rsidRPr="00851843" w:rsidRDefault="000A0F3C" w:rsidP="00034F33">
            <w:pPr>
              <w:jc w:val="center"/>
              <w:rPr>
                <w:i/>
                <w:sz w:val="22"/>
                <w:szCs w:val="22"/>
              </w:rPr>
            </w:pPr>
            <w:r w:rsidRPr="00851843">
              <w:rPr>
                <w:i/>
                <w:sz w:val="22"/>
                <w:szCs w:val="22"/>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A0F3C" w:rsidRPr="00851843" w:rsidRDefault="000A0F3C" w:rsidP="00034F33">
            <w:pPr>
              <w:jc w:val="center"/>
              <w:rPr>
                <w:sz w:val="22"/>
                <w:szCs w:val="22"/>
              </w:rPr>
            </w:pPr>
            <w:r w:rsidRPr="00851843">
              <w:rPr>
                <w:i/>
                <w:sz w:val="22"/>
                <w:szCs w:val="22"/>
              </w:rPr>
              <w:t>3</w:t>
            </w:r>
          </w:p>
        </w:tc>
      </w:tr>
      <w:tr w:rsidR="000A0F3C" w:rsidRPr="00851843" w:rsidTr="00034F33">
        <w:tc>
          <w:tcPr>
            <w:tcW w:w="567" w:type="dxa"/>
            <w:tcBorders>
              <w:top w:val="single" w:sz="4" w:space="0" w:color="000000"/>
              <w:left w:val="single" w:sz="4" w:space="0" w:color="000000"/>
              <w:bottom w:val="single" w:sz="4" w:space="0" w:color="000000"/>
            </w:tcBorders>
            <w:shd w:val="clear" w:color="auto" w:fill="auto"/>
          </w:tcPr>
          <w:p w:rsidR="000A0F3C" w:rsidRPr="00851843" w:rsidRDefault="000A0F3C" w:rsidP="00BF36F2">
            <w:pPr>
              <w:rPr>
                <w:sz w:val="22"/>
                <w:szCs w:val="22"/>
              </w:rPr>
            </w:pPr>
          </w:p>
        </w:tc>
        <w:tc>
          <w:tcPr>
            <w:tcW w:w="4394" w:type="dxa"/>
            <w:tcBorders>
              <w:top w:val="single" w:sz="4" w:space="0" w:color="000000"/>
              <w:left w:val="single" w:sz="4" w:space="0" w:color="000000"/>
              <w:bottom w:val="single" w:sz="4" w:space="0" w:color="000000"/>
            </w:tcBorders>
          </w:tcPr>
          <w:p w:rsidR="000A0F3C" w:rsidRPr="00851843" w:rsidRDefault="000A0F3C" w:rsidP="00034F33">
            <w:pPr>
              <w:snapToGrid w:val="0"/>
              <w:jc w:val="center"/>
              <w:rPr>
                <w:sz w:val="22"/>
                <w:szCs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A0F3C" w:rsidRPr="00851843" w:rsidRDefault="000A0F3C" w:rsidP="00034F33">
            <w:pPr>
              <w:snapToGrid w:val="0"/>
              <w:jc w:val="center"/>
              <w:rPr>
                <w:sz w:val="22"/>
                <w:szCs w:val="22"/>
              </w:rPr>
            </w:pPr>
          </w:p>
          <w:p w:rsidR="000A0F3C" w:rsidRPr="00851843" w:rsidRDefault="000A0F3C" w:rsidP="00BF36F2">
            <w:pPr>
              <w:rPr>
                <w:sz w:val="22"/>
                <w:szCs w:val="22"/>
              </w:rPr>
            </w:pPr>
          </w:p>
        </w:tc>
      </w:tr>
      <w:tr w:rsidR="000A0F3C" w:rsidRPr="00851843" w:rsidTr="00034F33">
        <w:tc>
          <w:tcPr>
            <w:tcW w:w="567" w:type="dxa"/>
            <w:tcBorders>
              <w:top w:val="single" w:sz="4" w:space="0" w:color="000000"/>
              <w:left w:val="single" w:sz="4" w:space="0" w:color="000000"/>
              <w:bottom w:val="single" w:sz="4" w:space="0" w:color="000000"/>
            </w:tcBorders>
            <w:shd w:val="clear" w:color="auto" w:fill="auto"/>
          </w:tcPr>
          <w:p w:rsidR="000A0F3C" w:rsidRPr="00851843" w:rsidRDefault="000A0F3C" w:rsidP="00BF36F2">
            <w:pPr>
              <w:rPr>
                <w:sz w:val="22"/>
                <w:szCs w:val="22"/>
              </w:rPr>
            </w:pPr>
          </w:p>
        </w:tc>
        <w:tc>
          <w:tcPr>
            <w:tcW w:w="4394" w:type="dxa"/>
            <w:tcBorders>
              <w:top w:val="single" w:sz="4" w:space="0" w:color="000000"/>
              <w:left w:val="single" w:sz="4" w:space="0" w:color="000000"/>
              <w:bottom w:val="single" w:sz="4" w:space="0" w:color="000000"/>
            </w:tcBorders>
          </w:tcPr>
          <w:p w:rsidR="000A0F3C" w:rsidRPr="00851843" w:rsidRDefault="000A0F3C" w:rsidP="00BF36F2">
            <w:pPr>
              <w:snapToGrid w:val="0"/>
              <w:rPr>
                <w:sz w:val="22"/>
                <w:szCs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0A0F3C" w:rsidRPr="00851843" w:rsidRDefault="000A0F3C" w:rsidP="00034F33">
            <w:pPr>
              <w:snapToGrid w:val="0"/>
              <w:jc w:val="center"/>
              <w:rPr>
                <w:sz w:val="22"/>
                <w:szCs w:val="22"/>
              </w:rPr>
            </w:pPr>
          </w:p>
          <w:p w:rsidR="000A0F3C" w:rsidRPr="00851843" w:rsidRDefault="000A0F3C" w:rsidP="00BF36F2">
            <w:pPr>
              <w:rPr>
                <w:sz w:val="22"/>
                <w:szCs w:val="22"/>
              </w:rPr>
            </w:pPr>
          </w:p>
        </w:tc>
      </w:tr>
    </w:tbl>
    <w:p w:rsidR="000A0F3C" w:rsidRPr="00851843" w:rsidRDefault="000A0F3C" w:rsidP="000A0F3C">
      <w:pPr>
        <w:rPr>
          <w:sz w:val="22"/>
          <w:szCs w:val="22"/>
        </w:rPr>
      </w:pPr>
    </w:p>
    <w:p w:rsidR="005060D6" w:rsidRPr="005060D6" w:rsidRDefault="005060D6" w:rsidP="00105E57">
      <w:pPr>
        <w:numPr>
          <w:ilvl w:val="0"/>
          <w:numId w:val="19"/>
        </w:numPr>
      </w:pPr>
      <w:r w:rsidRPr="001C6F8C">
        <w:rPr>
          <w:color w:val="000000"/>
          <w:sz w:val="22"/>
          <w:szCs w:val="22"/>
        </w:rPr>
        <w:t>Oświadczam</w:t>
      </w:r>
      <w:r>
        <w:rPr>
          <w:color w:val="000000"/>
          <w:sz w:val="22"/>
          <w:szCs w:val="22"/>
        </w:rPr>
        <w:t>y</w:t>
      </w:r>
      <w:r w:rsidRPr="001C6F8C">
        <w:rPr>
          <w:color w:val="000000"/>
          <w:sz w:val="22"/>
          <w:szCs w:val="22"/>
        </w:rPr>
        <w:t xml:space="preserve">, że </w:t>
      </w:r>
      <w:r>
        <w:rPr>
          <w:color w:val="000000"/>
          <w:sz w:val="22"/>
          <w:szCs w:val="22"/>
        </w:rPr>
        <w:t>wypełniliśmy</w:t>
      </w:r>
      <w:r w:rsidRPr="001C6F8C">
        <w:rPr>
          <w:color w:val="000000"/>
          <w:sz w:val="22"/>
          <w:szCs w:val="22"/>
        </w:rPr>
        <w:t xml:space="preserve"> obowiązki informacyjne przewidziane w art. 13 lub art. 14 RODO wobec osób fizycznych, </w:t>
      </w:r>
      <w:r w:rsidRPr="001C6F8C">
        <w:rPr>
          <w:sz w:val="22"/>
          <w:szCs w:val="22"/>
        </w:rPr>
        <w:t>od których dane osobowe bezpośrednio lub pośrednio pozyskałem</w:t>
      </w:r>
      <w:r w:rsidRPr="001C6F8C">
        <w:rPr>
          <w:color w:val="000000"/>
          <w:sz w:val="22"/>
          <w:szCs w:val="22"/>
        </w:rPr>
        <w:t xml:space="preserve"> w celu ubiegania się o udzielenie zamówienia publicznego w niniejszym postępowaniu</w:t>
      </w:r>
      <w:r w:rsidRPr="001C6F8C">
        <w:rPr>
          <w:sz w:val="22"/>
          <w:szCs w:val="22"/>
        </w:rPr>
        <w:t>.</w:t>
      </w:r>
    </w:p>
    <w:p w:rsidR="000A0F3C" w:rsidRDefault="000A0F3C" w:rsidP="00105E57">
      <w:pPr>
        <w:numPr>
          <w:ilvl w:val="0"/>
          <w:numId w:val="19"/>
        </w:numPr>
        <w:rPr>
          <w:sz w:val="22"/>
          <w:szCs w:val="22"/>
        </w:rPr>
      </w:pPr>
      <w:r>
        <w:rPr>
          <w:sz w:val="22"/>
          <w:szCs w:val="22"/>
        </w:rPr>
        <w:t>Oświadczamy, że uważamy się za związanych</w:t>
      </w:r>
      <w:r w:rsidRPr="00851843">
        <w:rPr>
          <w:sz w:val="22"/>
          <w:szCs w:val="22"/>
        </w:rPr>
        <w:t xml:space="preserve"> złożoną ofertą w okresie 30 dni od daty upływu termi</w:t>
      </w:r>
      <w:r>
        <w:rPr>
          <w:sz w:val="22"/>
          <w:szCs w:val="22"/>
        </w:rPr>
        <w:t>nu składania ofert i zobowiązujemy się do zawarcia umowy na warunkach, na których nasza</w:t>
      </w:r>
      <w:r w:rsidRPr="00851843">
        <w:rPr>
          <w:sz w:val="22"/>
          <w:szCs w:val="22"/>
        </w:rPr>
        <w:t xml:space="preserve"> oferta zostanie wybrana.</w:t>
      </w:r>
    </w:p>
    <w:p w:rsidR="000A0F3C" w:rsidRPr="005F067F" w:rsidRDefault="000A0F3C" w:rsidP="00105E57">
      <w:pPr>
        <w:numPr>
          <w:ilvl w:val="0"/>
          <w:numId w:val="19"/>
        </w:numPr>
        <w:rPr>
          <w:sz w:val="22"/>
          <w:szCs w:val="22"/>
        </w:rPr>
      </w:pPr>
      <w:r w:rsidRPr="005F067F">
        <w:rPr>
          <w:sz w:val="22"/>
          <w:szCs w:val="22"/>
        </w:rPr>
        <w:t>Oświa</w:t>
      </w:r>
      <w:r>
        <w:rPr>
          <w:sz w:val="22"/>
          <w:szCs w:val="22"/>
        </w:rPr>
        <w:t>dczamy, iż jeste</w:t>
      </w:r>
      <w:r w:rsidRPr="005F067F">
        <w:rPr>
          <w:sz w:val="22"/>
          <w:szCs w:val="22"/>
        </w:rPr>
        <w:t>śmy małym lub średnim przedsiębiorstwem:</w:t>
      </w:r>
    </w:p>
    <w:p w:rsidR="000A0F3C" w:rsidRPr="005F067F" w:rsidRDefault="000A0F3C" w:rsidP="000A0F3C">
      <w:pPr>
        <w:spacing w:line="276" w:lineRule="auto"/>
        <w:ind w:left="851"/>
        <w:rPr>
          <w:sz w:val="22"/>
          <w:szCs w:val="22"/>
        </w:rPr>
      </w:pPr>
      <w:r w:rsidRPr="005F067F">
        <w:rPr>
          <w:sz w:val="22"/>
          <w:szCs w:val="22"/>
        </w:rPr>
        <w:fldChar w:fldCharType="begin">
          <w:ffData>
            <w:name w:val=""/>
            <w:enabled/>
            <w:calcOnExit w:val="0"/>
            <w:checkBox>
              <w:sizeAuto/>
              <w:default w:val="0"/>
            </w:checkBox>
          </w:ffData>
        </w:fldChar>
      </w:r>
      <w:r w:rsidRPr="005F067F">
        <w:rPr>
          <w:sz w:val="22"/>
          <w:szCs w:val="22"/>
        </w:rPr>
        <w:instrText xml:space="preserve"> FORMCHECKBOX </w:instrText>
      </w:r>
      <w:r w:rsidR="00A17D0B">
        <w:rPr>
          <w:sz w:val="22"/>
          <w:szCs w:val="22"/>
        </w:rPr>
      </w:r>
      <w:r w:rsidR="00A17D0B">
        <w:rPr>
          <w:sz w:val="22"/>
          <w:szCs w:val="22"/>
        </w:rPr>
        <w:fldChar w:fldCharType="separate"/>
      </w:r>
      <w:r w:rsidRPr="005F067F">
        <w:rPr>
          <w:sz w:val="22"/>
          <w:szCs w:val="22"/>
        </w:rPr>
        <w:fldChar w:fldCharType="end"/>
      </w:r>
      <w:r w:rsidRPr="005F067F">
        <w:rPr>
          <w:sz w:val="22"/>
          <w:szCs w:val="22"/>
        </w:rPr>
        <w:t xml:space="preserve"> TAK</w:t>
      </w:r>
    </w:p>
    <w:p w:rsidR="000A0F3C" w:rsidRPr="002218A4" w:rsidRDefault="000A0F3C" w:rsidP="000A0F3C">
      <w:pPr>
        <w:spacing w:line="276" w:lineRule="auto"/>
        <w:ind w:left="851"/>
        <w:rPr>
          <w:sz w:val="22"/>
          <w:szCs w:val="22"/>
        </w:rPr>
      </w:pPr>
      <w:r w:rsidRPr="005F067F">
        <w:rPr>
          <w:sz w:val="22"/>
          <w:szCs w:val="22"/>
        </w:rPr>
        <w:fldChar w:fldCharType="begin">
          <w:ffData>
            <w:name w:val=""/>
            <w:enabled/>
            <w:calcOnExit w:val="0"/>
            <w:checkBox>
              <w:sizeAuto/>
              <w:default w:val="0"/>
            </w:checkBox>
          </w:ffData>
        </w:fldChar>
      </w:r>
      <w:r w:rsidRPr="005F067F">
        <w:rPr>
          <w:sz w:val="22"/>
          <w:szCs w:val="22"/>
        </w:rPr>
        <w:instrText xml:space="preserve"> FORMCHECKBOX </w:instrText>
      </w:r>
      <w:r w:rsidR="00A17D0B">
        <w:rPr>
          <w:sz w:val="22"/>
          <w:szCs w:val="22"/>
        </w:rPr>
      </w:r>
      <w:r w:rsidR="00A17D0B">
        <w:rPr>
          <w:sz w:val="22"/>
          <w:szCs w:val="22"/>
        </w:rPr>
        <w:fldChar w:fldCharType="separate"/>
      </w:r>
      <w:r w:rsidRPr="005F067F">
        <w:rPr>
          <w:sz w:val="22"/>
          <w:szCs w:val="22"/>
        </w:rPr>
        <w:fldChar w:fldCharType="end"/>
      </w:r>
      <w:r w:rsidRPr="005F067F">
        <w:rPr>
          <w:sz w:val="22"/>
          <w:szCs w:val="22"/>
        </w:rPr>
        <w:t xml:space="preserve"> NIE</w:t>
      </w:r>
    </w:p>
    <w:p w:rsidR="000A0F3C" w:rsidRPr="005F067F" w:rsidRDefault="000A0F3C" w:rsidP="000A0F3C">
      <w:pPr>
        <w:ind w:left="360"/>
        <w:rPr>
          <w:rFonts w:ascii="Arial" w:hAnsi="Arial" w:cs="Arial"/>
          <w:i/>
          <w:sz w:val="16"/>
          <w:szCs w:val="16"/>
          <w:u w:val="single"/>
          <w:lang w:eastAsia="ar-SA"/>
        </w:rPr>
      </w:pPr>
      <w:r w:rsidRPr="005F067F">
        <w:rPr>
          <w:rFonts w:ascii="Arial" w:hAnsi="Arial" w:cs="Arial"/>
          <w:i/>
          <w:sz w:val="16"/>
          <w:szCs w:val="16"/>
          <w:u w:val="single"/>
          <w:lang w:eastAsia="ar-SA"/>
        </w:rPr>
        <w:t>Zaznaczyć właściwe.</w:t>
      </w:r>
    </w:p>
    <w:p w:rsidR="000A0F3C" w:rsidRDefault="000A0F3C" w:rsidP="000A0F3C">
      <w:pPr>
        <w:ind w:left="360"/>
        <w:rPr>
          <w:rFonts w:ascii="Arial" w:hAnsi="Arial" w:cs="Arial"/>
          <w:i/>
          <w:sz w:val="16"/>
          <w:szCs w:val="16"/>
          <w:lang w:eastAsia="ar-SA"/>
        </w:rPr>
      </w:pPr>
      <w:r>
        <w:rPr>
          <w:rFonts w:ascii="Arial" w:hAnsi="Arial" w:cs="Arial"/>
          <w:b/>
          <w:i/>
          <w:sz w:val="16"/>
          <w:szCs w:val="16"/>
          <w:lang w:eastAsia="ar-SA"/>
        </w:rPr>
        <w:t>Małe przedsiębiorstwo</w:t>
      </w:r>
      <w:r>
        <w:rPr>
          <w:rFonts w:ascii="Arial" w:hAnsi="Arial" w:cs="Arial"/>
          <w:i/>
          <w:sz w:val="16"/>
          <w:szCs w:val="16"/>
          <w:lang w:eastAsia="ar-SA"/>
        </w:rPr>
        <w:t>: przedsiębiorstwo, które zatrudnia mniej niż 50 osób i którego roczny obrót lub roczna suma bilansowa nie przekracza 10 milionów EUR.</w:t>
      </w:r>
    </w:p>
    <w:p w:rsidR="000A0F3C" w:rsidRPr="002218A4" w:rsidRDefault="000A0F3C" w:rsidP="000A0F3C">
      <w:pPr>
        <w:ind w:left="360"/>
        <w:rPr>
          <w:rFonts w:ascii="Arial" w:hAnsi="Arial" w:cs="Arial"/>
          <w:i/>
          <w:sz w:val="16"/>
          <w:szCs w:val="16"/>
          <w:lang w:eastAsia="ar-SA"/>
        </w:rPr>
      </w:pPr>
      <w:r>
        <w:rPr>
          <w:rFonts w:ascii="Arial" w:hAnsi="Arial" w:cs="Arial"/>
          <w:b/>
          <w:i/>
          <w:sz w:val="16"/>
          <w:szCs w:val="16"/>
          <w:lang w:eastAsia="ar-SA"/>
        </w:rPr>
        <w:t>Średnie przedsiębiorstwo</w:t>
      </w:r>
      <w:r>
        <w:rPr>
          <w:rFonts w:ascii="Arial" w:hAnsi="Arial" w:cs="Arial"/>
          <w:i/>
          <w:sz w:val="16"/>
          <w:szCs w:val="16"/>
          <w:lang w:eastAsia="ar-SA"/>
        </w:rPr>
        <w:t>: przedsiębiorstwo, które nie jest mikroprzedsiębiorstwem ani małym przedsiębiorstwem i które zatrudnia mniej niż 250 osób i którego roczny obrót nie przekracza 50 milionów EUR lub roczna suma bilansowa nie przekracza 43 milionów EUR.</w:t>
      </w:r>
    </w:p>
    <w:p w:rsidR="00BF36F2" w:rsidRDefault="00BF36F2">
      <w:pPr>
        <w:rPr>
          <w:sz w:val="22"/>
          <w:szCs w:val="22"/>
        </w:rPr>
      </w:pPr>
    </w:p>
    <w:p w:rsidR="00BF36F2" w:rsidRDefault="00BF36F2">
      <w:pPr>
        <w:rPr>
          <w:sz w:val="22"/>
          <w:szCs w:val="22"/>
        </w:rPr>
      </w:pPr>
    </w:p>
    <w:p w:rsidR="0060555E" w:rsidRDefault="00BF36F2">
      <w:pPr>
        <w:rPr>
          <w:sz w:val="22"/>
          <w:szCs w:val="22"/>
        </w:rPr>
      </w:pPr>
      <w:r>
        <w:rPr>
          <w:sz w:val="22"/>
          <w:szCs w:val="22"/>
        </w:rPr>
        <w:t>…………..</w:t>
      </w:r>
      <w:r w:rsidR="0060555E">
        <w:rPr>
          <w:sz w:val="22"/>
          <w:szCs w:val="22"/>
        </w:rPr>
        <w:t>dnia..........................</w:t>
      </w:r>
      <w:r w:rsidR="0060555E">
        <w:rPr>
          <w:sz w:val="22"/>
          <w:szCs w:val="22"/>
        </w:rPr>
        <w:tab/>
      </w:r>
      <w:r w:rsidR="0060555E">
        <w:rPr>
          <w:sz w:val="22"/>
          <w:szCs w:val="22"/>
        </w:rPr>
        <w:tab/>
      </w:r>
      <w:r w:rsidR="0060555E">
        <w:rPr>
          <w:sz w:val="22"/>
          <w:szCs w:val="22"/>
        </w:rPr>
        <w:tab/>
      </w:r>
      <w:r w:rsidR="0060555E">
        <w:rPr>
          <w:sz w:val="22"/>
          <w:szCs w:val="22"/>
        </w:rPr>
        <w:tab/>
      </w:r>
      <w:r w:rsidR="0060555E">
        <w:rPr>
          <w:sz w:val="22"/>
          <w:szCs w:val="22"/>
        </w:rPr>
        <w:tab/>
      </w:r>
      <w:r w:rsidR="0060555E">
        <w:rPr>
          <w:sz w:val="22"/>
          <w:szCs w:val="22"/>
        </w:rPr>
        <w:tab/>
        <w:t>podpisy upełnomocnionych</w:t>
      </w:r>
    </w:p>
    <w:p w:rsidR="00BF36F2" w:rsidRPr="00BF36F2" w:rsidRDefault="0060555E" w:rsidP="00BF36F2">
      <w:pPr>
        <w:rPr>
          <w:sz w:val="22"/>
          <w:szCs w:val="22"/>
        </w:rPr>
      </w:pPr>
      <w:r>
        <w:rPr>
          <w:sz w:val="22"/>
          <w:szCs w:val="22"/>
        </w:rPr>
        <w:tab/>
      </w:r>
      <w:r w:rsidR="00BF36F2" w:rsidRPr="00BF36F2">
        <w:rPr>
          <w:b/>
          <w:sz w:val="18"/>
          <w:szCs w:val="18"/>
          <w:vertAlign w:val="superscript"/>
        </w:rPr>
        <w:t>1)</w:t>
      </w:r>
      <w:r w:rsidR="00BF36F2" w:rsidRPr="00BF36F2">
        <w:rPr>
          <w:sz w:val="18"/>
          <w:szCs w:val="18"/>
        </w:rPr>
        <w:t xml:space="preserve"> niepotrzebne skreślić</w:t>
      </w:r>
      <w:r w:rsidR="00BF36F2" w:rsidRPr="00BF36F2">
        <w:rPr>
          <w:sz w:val="22"/>
          <w:szCs w:val="22"/>
        </w:rPr>
        <w:t xml:space="preserve"> </w:t>
      </w:r>
      <w:r w:rsidR="00BF36F2">
        <w:rPr>
          <w:sz w:val="22"/>
          <w:szCs w:val="22"/>
        </w:rPr>
        <w:tab/>
      </w:r>
      <w:r w:rsidR="00BF36F2">
        <w:rPr>
          <w:sz w:val="22"/>
          <w:szCs w:val="22"/>
        </w:rPr>
        <w:tab/>
      </w:r>
      <w:r w:rsidR="00BF36F2">
        <w:rPr>
          <w:sz w:val="22"/>
          <w:szCs w:val="22"/>
        </w:rPr>
        <w:tab/>
      </w:r>
      <w:r w:rsidR="00BF36F2">
        <w:rPr>
          <w:sz w:val="22"/>
          <w:szCs w:val="22"/>
        </w:rPr>
        <w:tab/>
      </w:r>
      <w:r w:rsidR="00BF36F2">
        <w:rPr>
          <w:sz w:val="22"/>
          <w:szCs w:val="22"/>
        </w:rPr>
        <w:tab/>
        <w:t xml:space="preserve">             przedst. oferenta </w:t>
      </w:r>
    </w:p>
    <w:p w:rsidR="005631B3" w:rsidRDefault="0060555E" w:rsidP="005631B3">
      <w:pPr>
        <w:rPr>
          <w:sz w:val="22"/>
          <w:szCs w:val="22"/>
        </w:rPr>
      </w:pPr>
      <w:r>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sidR="00101FAC">
        <w:rPr>
          <w:sz w:val="22"/>
          <w:szCs w:val="22"/>
        </w:rPr>
        <w:tab/>
      </w:r>
      <w:r w:rsidR="00101FAC">
        <w:rPr>
          <w:sz w:val="22"/>
          <w:szCs w:val="22"/>
        </w:rPr>
        <w:tab/>
      </w:r>
      <w:r w:rsidR="00101FAC">
        <w:rPr>
          <w:sz w:val="22"/>
          <w:szCs w:val="22"/>
        </w:rPr>
        <w:tab/>
      </w:r>
      <w:r w:rsidR="00101FAC">
        <w:rPr>
          <w:sz w:val="22"/>
          <w:szCs w:val="22"/>
        </w:rPr>
        <w:tab/>
      </w:r>
      <w:r w:rsidR="00101FAC">
        <w:rPr>
          <w:sz w:val="22"/>
          <w:szCs w:val="22"/>
        </w:rPr>
        <w:tab/>
        <w:t xml:space="preserve">        </w:t>
      </w:r>
      <w:r w:rsidR="005631B3" w:rsidRPr="00E33574">
        <w:t>zał.</w:t>
      </w:r>
      <w:r w:rsidR="00101FAC">
        <w:t>nr</w:t>
      </w:r>
      <w:r w:rsidR="005631B3" w:rsidRPr="00E33574">
        <w:t xml:space="preserve"> 2a</w:t>
      </w:r>
    </w:p>
    <w:p w:rsidR="005631B3" w:rsidRDefault="005631B3" w:rsidP="005631B3">
      <w:pPr>
        <w:jc w:val="center"/>
        <w:rPr>
          <w:rFonts w:ascii="Arial" w:hAnsi="Arial" w:cs="Arial"/>
        </w:rPr>
      </w:pPr>
      <w:r w:rsidRPr="00BE0E7F">
        <w:rPr>
          <w:rFonts w:ascii="Arial" w:hAnsi="Arial" w:cs="Arial"/>
        </w:rPr>
        <w:t>Tabela elementów robót</w:t>
      </w:r>
    </w:p>
    <w:p w:rsidR="00101FAC" w:rsidRPr="00BE0E7F" w:rsidRDefault="00101FAC" w:rsidP="005631B3">
      <w:pPr>
        <w:jc w:val="center"/>
        <w:rPr>
          <w:rFonts w:ascii="Arial" w:hAnsi="Arial" w:cs="Arial"/>
        </w:rPr>
      </w:pPr>
    </w:p>
    <w:p w:rsidR="005631B3" w:rsidRPr="00BE0E7F" w:rsidRDefault="005631B3" w:rsidP="005631B3">
      <w:pPr>
        <w:rPr>
          <w:rFonts w:ascii="Arial" w:hAnsi="Arial" w:cs="Arial"/>
        </w:rPr>
      </w:pPr>
      <w:r w:rsidRPr="00BE0E7F">
        <w:rPr>
          <w:rFonts w:ascii="Arial" w:hAnsi="Arial" w:cs="Arial"/>
        </w:rPr>
        <w:t xml:space="preserve">Nazwa zadania : </w:t>
      </w:r>
      <w:r w:rsidRPr="00BE0E7F">
        <w:rPr>
          <w:rFonts w:ascii="Arial" w:hAnsi="Arial" w:cs="Arial"/>
          <w:b/>
          <w:bCs/>
        </w:rPr>
        <w:t>Przebudowa nawierzchni ulicy Kochanowskiego</w:t>
      </w:r>
    </w:p>
    <w:tbl>
      <w:tblPr>
        <w:tblStyle w:val="Tabela-Siatka"/>
        <w:tblW w:w="0" w:type="auto"/>
        <w:tblLook w:val="04A0" w:firstRow="1" w:lastRow="0" w:firstColumn="1" w:lastColumn="0" w:noHBand="0" w:noVBand="1"/>
      </w:tblPr>
      <w:tblGrid>
        <w:gridCol w:w="662"/>
        <w:gridCol w:w="4185"/>
        <w:gridCol w:w="2098"/>
        <w:gridCol w:w="2093"/>
      </w:tblGrid>
      <w:tr w:rsidR="005631B3" w:rsidRPr="00B5395E" w:rsidTr="00142F39">
        <w:tc>
          <w:tcPr>
            <w:tcW w:w="661"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Nr</w:t>
            </w:r>
          </w:p>
        </w:tc>
        <w:tc>
          <w:tcPr>
            <w:tcW w:w="4196"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Opis</w:t>
            </w:r>
          </w:p>
        </w:tc>
        <w:tc>
          <w:tcPr>
            <w:tcW w:w="2105"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Wartość elementów robót</w:t>
            </w:r>
          </w:p>
        </w:tc>
        <w:tc>
          <w:tcPr>
            <w:tcW w:w="2100"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Wartość elementów robót</w:t>
            </w:r>
          </w:p>
        </w:tc>
      </w:tr>
      <w:tr w:rsidR="005631B3" w:rsidRPr="00B5395E" w:rsidTr="00142F39">
        <w:tc>
          <w:tcPr>
            <w:tcW w:w="661"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w:t>
            </w:r>
          </w:p>
        </w:tc>
        <w:tc>
          <w:tcPr>
            <w:tcW w:w="4196"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w:t>
            </w:r>
          </w:p>
        </w:tc>
        <w:tc>
          <w:tcPr>
            <w:tcW w:w="2105"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[zł netto]</w:t>
            </w:r>
          </w:p>
        </w:tc>
        <w:tc>
          <w:tcPr>
            <w:tcW w:w="2100" w:type="dxa"/>
          </w:tcPr>
          <w:p w:rsidR="005631B3" w:rsidRPr="00B5395E" w:rsidRDefault="005631B3" w:rsidP="00142F39">
            <w:pPr>
              <w:jc w:val="center"/>
              <w:rPr>
                <w:rFonts w:ascii="Arial" w:hAnsi="Arial" w:cs="Arial"/>
                <w:sz w:val="20"/>
                <w:szCs w:val="20"/>
              </w:rPr>
            </w:pPr>
            <w:r w:rsidRPr="00B5395E">
              <w:rPr>
                <w:rFonts w:ascii="Arial" w:hAnsi="Arial" w:cs="Arial"/>
                <w:sz w:val="20"/>
                <w:szCs w:val="20"/>
              </w:rPr>
              <w:t>[zł brutto]</w:t>
            </w:r>
          </w:p>
        </w:tc>
      </w:tr>
      <w:tr w:rsidR="005631B3" w:rsidRPr="00B5395E" w:rsidTr="00142F39">
        <w:tc>
          <w:tcPr>
            <w:tcW w:w="661" w:type="dxa"/>
            <w:shd w:val="clear" w:color="auto" w:fill="A6A6A6" w:themeFill="background1" w:themeFillShade="A6"/>
          </w:tcPr>
          <w:p w:rsidR="005631B3" w:rsidRPr="00477ADE" w:rsidRDefault="005631B3" w:rsidP="00142F39">
            <w:pPr>
              <w:jc w:val="center"/>
              <w:rPr>
                <w:rFonts w:ascii="Arial" w:hAnsi="Arial" w:cs="Arial"/>
                <w:b/>
                <w:bCs/>
                <w:sz w:val="20"/>
                <w:szCs w:val="20"/>
              </w:rPr>
            </w:pPr>
            <w:r w:rsidRPr="00477ADE">
              <w:rPr>
                <w:rFonts w:ascii="Arial" w:hAnsi="Arial" w:cs="Arial"/>
                <w:b/>
                <w:bCs/>
                <w:sz w:val="20"/>
                <w:szCs w:val="20"/>
              </w:rPr>
              <w:t>1</w:t>
            </w:r>
          </w:p>
        </w:tc>
        <w:tc>
          <w:tcPr>
            <w:tcW w:w="4196" w:type="dxa"/>
            <w:shd w:val="clear" w:color="auto" w:fill="A6A6A6" w:themeFill="background1" w:themeFillShade="A6"/>
          </w:tcPr>
          <w:p w:rsidR="005631B3" w:rsidRPr="00477ADE" w:rsidRDefault="005631B3" w:rsidP="00142F39">
            <w:pPr>
              <w:rPr>
                <w:rFonts w:ascii="Arial" w:hAnsi="Arial" w:cs="Arial"/>
                <w:b/>
                <w:bCs/>
                <w:sz w:val="20"/>
                <w:szCs w:val="20"/>
              </w:rPr>
            </w:pPr>
            <w:r w:rsidRPr="00477ADE">
              <w:rPr>
                <w:rFonts w:ascii="Arial" w:hAnsi="Arial" w:cs="Arial"/>
                <w:b/>
                <w:bCs/>
                <w:sz w:val="20"/>
                <w:szCs w:val="20"/>
              </w:rPr>
              <w:t>ROBOTY DROGOWE</w:t>
            </w:r>
          </w:p>
        </w:tc>
        <w:tc>
          <w:tcPr>
            <w:tcW w:w="2105" w:type="dxa"/>
            <w:shd w:val="clear" w:color="auto" w:fill="A6A6A6" w:themeFill="background1" w:themeFillShade="A6"/>
          </w:tcPr>
          <w:p w:rsidR="005631B3" w:rsidRPr="00B5395E" w:rsidRDefault="005631B3" w:rsidP="00142F39">
            <w:pPr>
              <w:jc w:val="center"/>
              <w:rPr>
                <w:rFonts w:ascii="Arial" w:hAnsi="Arial" w:cs="Arial"/>
                <w:sz w:val="20"/>
                <w:szCs w:val="20"/>
              </w:rPr>
            </w:pPr>
          </w:p>
        </w:tc>
        <w:tc>
          <w:tcPr>
            <w:tcW w:w="2100" w:type="dxa"/>
            <w:shd w:val="clear" w:color="auto" w:fill="A6A6A6" w:themeFill="background1" w:themeFillShade="A6"/>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sidRPr="00B5395E">
              <w:rPr>
                <w:rStyle w:val="fontstyle21"/>
                <w:rFonts w:ascii="Arial" w:hAnsi="Arial" w:cs="Arial"/>
                <w:sz w:val="20"/>
                <w:szCs w:val="20"/>
              </w:rPr>
              <w:t>1</w:t>
            </w:r>
            <w:r>
              <w:rPr>
                <w:rStyle w:val="fontstyle21"/>
                <w:rFonts w:ascii="Arial" w:hAnsi="Arial" w:cs="Arial"/>
                <w:sz w:val="20"/>
                <w:szCs w:val="20"/>
              </w:rPr>
              <w:t>.1</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Roboty przygotowawcze i rozbiórkowe</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2</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Roboty ziemne</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3</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Odwodnienie - wpusty deszczowe</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4</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Podbudowy i nawierzchnie</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4.1</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Jezdnie</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4.2</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Zjazdy i doj</w:t>
            </w:r>
            <w:r w:rsidRPr="00B5395E">
              <w:rPr>
                <w:rStyle w:val="fontstyle31"/>
                <w:sz w:val="20"/>
                <w:szCs w:val="20"/>
              </w:rPr>
              <w:t>ś</w:t>
            </w:r>
            <w:r w:rsidRPr="00B5395E">
              <w:rPr>
                <w:rStyle w:val="fontstyle21"/>
                <w:rFonts w:ascii="Arial" w:hAnsi="Arial" w:cs="Arial"/>
                <w:sz w:val="20"/>
                <w:szCs w:val="20"/>
              </w:rPr>
              <w:t>cia</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4.3</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Uzupełnienie konstrukcji istniej</w:t>
            </w:r>
            <w:r w:rsidRPr="00B5395E">
              <w:rPr>
                <w:rStyle w:val="fontstyle31"/>
                <w:sz w:val="20"/>
                <w:szCs w:val="20"/>
              </w:rPr>
              <w:t>ą</w:t>
            </w:r>
            <w:r w:rsidRPr="00B5395E">
              <w:rPr>
                <w:rStyle w:val="fontstyle21"/>
                <w:rFonts w:ascii="Arial" w:hAnsi="Arial" w:cs="Arial"/>
                <w:sz w:val="20"/>
                <w:szCs w:val="20"/>
              </w:rPr>
              <w:t>cego chodnika</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4.4</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Uzupełnienie konstrukcji istniej</w:t>
            </w:r>
            <w:r w:rsidRPr="00B5395E">
              <w:rPr>
                <w:rStyle w:val="fontstyle31"/>
                <w:sz w:val="20"/>
                <w:szCs w:val="20"/>
              </w:rPr>
              <w:t>ą</w:t>
            </w:r>
            <w:r w:rsidRPr="00B5395E">
              <w:rPr>
                <w:rStyle w:val="fontstyle21"/>
                <w:rFonts w:ascii="Arial" w:hAnsi="Arial" w:cs="Arial"/>
                <w:sz w:val="20"/>
                <w:szCs w:val="20"/>
              </w:rPr>
              <w:t xml:space="preserve">cej jezdni i </w:t>
            </w:r>
            <w:r w:rsidRPr="00B5395E">
              <w:rPr>
                <w:rStyle w:val="fontstyle31"/>
                <w:sz w:val="20"/>
                <w:szCs w:val="20"/>
              </w:rPr>
              <w:t>ś</w:t>
            </w:r>
            <w:r w:rsidRPr="00B5395E">
              <w:rPr>
                <w:rStyle w:val="fontstyle21"/>
                <w:rFonts w:ascii="Arial" w:hAnsi="Arial" w:cs="Arial"/>
                <w:sz w:val="20"/>
                <w:szCs w:val="20"/>
              </w:rPr>
              <w:t>cie</w:t>
            </w:r>
            <w:r w:rsidRPr="00B5395E">
              <w:rPr>
                <w:rStyle w:val="fontstyle31"/>
                <w:sz w:val="20"/>
                <w:szCs w:val="20"/>
              </w:rPr>
              <w:t>ż</w:t>
            </w:r>
            <w:r w:rsidRPr="00B5395E">
              <w:rPr>
                <w:rStyle w:val="fontstyle21"/>
                <w:rFonts w:ascii="Arial" w:hAnsi="Arial" w:cs="Arial"/>
                <w:sz w:val="20"/>
                <w:szCs w:val="20"/>
              </w:rPr>
              <w:t>ki rowerowej</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5</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Elementy ulic</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B5395E" w:rsidRDefault="005631B3" w:rsidP="00142F39">
            <w:pPr>
              <w:jc w:val="center"/>
              <w:rPr>
                <w:rFonts w:ascii="Arial" w:hAnsi="Arial" w:cs="Arial"/>
                <w:sz w:val="20"/>
                <w:szCs w:val="20"/>
              </w:rPr>
            </w:pPr>
            <w:r>
              <w:rPr>
                <w:rStyle w:val="fontstyle21"/>
                <w:rFonts w:ascii="Arial" w:hAnsi="Arial" w:cs="Arial"/>
                <w:sz w:val="20"/>
                <w:szCs w:val="20"/>
              </w:rPr>
              <w:t>1.</w:t>
            </w:r>
            <w:r w:rsidRPr="00B5395E">
              <w:rPr>
                <w:rStyle w:val="fontstyle21"/>
                <w:rFonts w:ascii="Arial" w:hAnsi="Arial" w:cs="Arial"/>
                <w:sz w:val="20"/>
                <w:szCs w:val="20"/>
              </w:rPr>
              <w:t>6</w:t>
            </w:r>
          </w:p>
        </w:tc>
        <w:tc>
          <w:tcPr>
            <w:tcW w:w="4196" w:type="dxa"/>
            <w:vAlign w:val="center"/>
          </w:tcPr>
          <w:p w:rsidR="005631B3" w:rsidRPr="00B5395E" w:rsidRDefault="005631B3" w:rsidP="00142F39">
            <w:pPr>
              <w:rPr>
                <w:rFonts w:ascii="Arial" w:hAnsi="Arial" w:cs="Arial"/>
                <w:sz w:val="20"/>
                <w:szCs w:val="20"/>
              </w:rPr>
            </w:pPr>
            <w:r w:rsidRPr="00B5395E">
              <w:rPr>
                <w:rStyle w:val="fontstyle21"/>
                <w:rFonts w:ascii="Arial" w:hAnsi="Arial" w:cs="Arial"/>
                <w:sz w:val="20"/>
                <w:szCs w:val="20"/>
              </w:rPr>
              <w:t>Roboty wyko</w:t>
            </w:r>
            <w:r w:rsidRPr="00B5395E">
              <w:rPr>
                <w:rStyle w:val="fontstyle31"/>
                <w:sz w:val="20"/>
                <w:szCs w:val="20"/>
              </w:rPr>
              <w:t>ń</w:t>
            </w:r>
            <w:r w:rsidRPr="00B5395E">
              <w:rPr>
                <w:rStyle w:val="fontstyle21"/>
                <w:rFonts w:ascii="Arial" w:hAnsi="Arial" w:cs="Arial"/>
                <w:sz w:val="20"/>
                <w:szCs w:val="20"/>
              </w:rPr>
              <w:t>czeniowe</w:t>
            </w:r>
          </w:p>
        </w:tc>
        <w:tc>
          <w:tcPr>
            <w:tcW w:w="2105" w:type="dxa"/>
            <w:vAlign w:val="center"/>
          </w:tcPr>
          <w:p w:rsidR="005631B3" w:rsidRPr="00B5395E" w:rsidRDefault="005631B3" w:rsidP="00142F39">
            <w:pPr>
              <w:jc w:val="center"/>
              <w:rPr>
                <w:rFonts w:ascii="Arial" w:hAnsi="Arial" w:cs="Arial"/>
                <w:sz w:val="20"/>
                <w:szCs w:val="20"/>
              </w:rPr>
            </w:pPr>
          </w:p>
        </w:tc>
        <w:tc>
          <w:tcPr>
            <w:tcW w:w="2100" w:type="dxa"/>
            <w:vAlign w:val="center"/>
          </w:tcPr>
          <w:p w:rsidR="005631B3" w:rsidRPr="00B5395E" w:rsidRDefault="005631B3" w:rsidP="00142F39">
            <w:pPr>
              <w:jc w:val="center"/>
              <w:rPr>
                <w:rFonts w:ascii="Arial" w:hAnsi="Arial" w:cs="Arial"/>
                <w:sz w:val="20"/>
                <w:szCs w:val="20"/>
              </w:rPr>
            </w:pPr>
          </w:p>
        </w:tc>
      </w:tr>
      <w:tr w:rsidR="005631B3" w:rsidRPr="00B5395E" w:rsidTr="00142F39">
        <w:tc>
          <w:tcPr>
            <w:tcW w:w="661" w:type="dxa"/>
            <w:shd w:val="clear" w:color="auto" w:fill="A6A6A6" w:themeFill="background1" w:themeFillShade="A6"/>
          </w:tcPr>
          <w:p w:rsidR="005631B3" w:rsidRPr="00477ADE" w:rsidRDefault="005631B3" w:rsidP="00142F39">
            <w:pPr>
              <w:jc w:val="center"/>
              <w:rPr>
                <w:rFonts w:ascii="Arial" w:hAnsi="Arial" w:cs="Arial"/>
                <w:b/>
                <w:bCs/>
                <w:sz w:val="20"/>
                <w:szCs w:val="20"/>
              </w:rPr>
            </w:pPr>
            <w:r w:rsidRPr="00477ADE">
              <w:rPr>
                <w:rFonts w:ascii="Arial" w:hAnsi="Arial" w:cs="Arial"/>
                <w:b/>
                <w:bCs/>
                <w:sz w:val="20"/>
                <w:szCs w:val="20"/>
              </w:rPr>
              <w:t>2</w:t>
            </w:r>
          </w:p>
        </w:tc>
        <w:tc>
          <w:tcPr>
            <w:tcW w:w="4196" w:type="dxa"/>
            <w:shd w:val="clear" w:color="auto" w:fill="A6A6A6" w:themeFill="background1" w:themeFillShade="A6"/>
          </w:tcPr>
          <w:p w:rsidR="005631B3" w:rsidRPr="00477ADE" w:rsidRDefault="005631B3" w:rsidP="00142F39">
            <w:pPr>
              <w:rPr>
                <w:rFonts w:ascii="Arial" w:hAnsi="Arial" w:cs="Arial"/>
                <w:b/>
                <w:bCs/>
                <w:sz w:val="20"/>
                <w:szCs w:val="20"/>
              </w:rPr>
            </w:pPr>
            <w:r w:rsidRPr="00477ADE">
              <w:rPr>
                <w:rFonts w:ascii="Arial" w:hAnsi="Arial" w:cs="Arial"/>
                <w:b/>
                <w:bCs/>
                <w:sz w:val="20"/>
                <w:szCs w:val="20"/>
              </w:rPr>
              <w:t>R</w:t>
            </w:r>
            <w:r w:rsidRPr="00477ADE">
              <w:rPr>
                <w:b/>
                <w:bCs/>
              </w:rPr>
              <w:t>OBOTY ELEKTROENERGETYCZNE</w:t>
            </w:r>
          </w:p>
        </w:tc>
        <w:tc>
          <w:tcPr>
            <w:tcW w:w="2105" w:type="dxa"/>
            <w:shd w:val="clear" w:color="auto" w:fill="A6A6A6" w:themeFill="background1" w:themeFillShade="A6"/>
          </w:tcPr>
          <w:p w:rsidR="005631B3" w:rsidRPr="00B5395E" w:rsidRDefault="005631B3" w:rsidP="00142F39">
            <w:pPr>
              <w:jc w:val="center"/>
              <w:rPr>
                <w:rFonts w:ascii="Arial" w:hAnsi="Arial" w:cs="Arial"/>
                <w:sz w:val="20"/>
                <w:szCs w:val="20"/>
              </w:rPr>
            </w:pPr>
          </w:p>
        </w:tc>
        <w:tc>
          <w:tcPr>
            <w:tcW w:w="2100" w:type="dxa"/>
            <w:shd w:val="clear" w:color="auto" w:fill="A6A6A6" w:themeFill="background1" w:themeFillShade="A6"/>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477ADE" w:rsidRDefault="005631B3" w:rsidP="00142F39">
            <w:pPr>
              <w:jc w:val="center"/>
              <w:rPr>
                <w:rStyle w:val="fontstyle21"/>
                <w:rFonts w:ascii="Arial" w:hAnsi="Arial" w:cs="Arial"/>
                <w:sz w:val="20"/>
                <w:szCs w:val="20"/>
              </w:rPr>
            </w:pPr>
            <w:r>
              <w:rPr>
                <w:rStyle w:val="fontstyle21"/>
                <w:rFonts w:ascii="Arial" w:hAnsi="Arial" w:cs="Arial"/>
                <w:sz w:val="20"/>
                <w:szCs w:val="20"/>
              </w:rPr>
              <w:t>2.</w:t>
            </w:r>
            <w:r w:rsidRPr="00477ADE">
              <w:rPr>
                <w:rStyle w:val="fontstyle21"/>
                <w:rFonts w:ascii="Arial" w:hAnsi="Arial" w:cs="Arial"/>
                <w:sz w:val="20"/>
                <w:szCs w:val="20"/>
              </w:rPr>
              <w:t>1</w:t>
            </w:r>
          </w:p>
        </w:tc>
        <w:tc>
          <w:tcPr>
            <w:tcW w:w="4196" w:type="dxa"/>
            <w:vAlign w:val="center"/>
          </w:tcPr>
          <w:p w:rsidR="005631B3" w:rsidRPr="00477ADE" w:rsidRDefault="005631B3" w:rsidP="00142F39">
            <w:pPr>
              <w:rPr>
                <w:rStyle w:val="fontstyle21"/>
                <w:rFonts w:ascii="Arial" w:hAnsi="Arial" w:cs="Arial"/>
                <w:sz w:val="20"/>
                <w:szCs w:val="20"/>
              </w:rPr>
            </w:pPr>
            <w:r w:rsidRPr="00477ADE">
              <w:rPr>
                <w:rStyle w:val="fontstyle21"/>
                <w:rFonts w:ascii="Arial" w:hAnsi="Arial" w:cs="Arial"/>
                <w:sz w:val="20"/>
                <w:szCs w:val="20"/>
              </w:rPr>
              <w:t xml:space="preserve">Budowa oświetlenia drogowego </w:t>
            </w:r>
          </w:p>
        </w:tc>
        <w:tc>
          <w:tcPr>
            <w:tcW w:w="2105" w:type="dxa"/>
            <w:vAlign w:val="center"/>
          </w:tcPr>
          <w:p w:rsidR="005631B3" w:rsidRPr="00477ADE" w:rsidRDefault="005631B3" w:rsidP="00142F39">
            <w:pPr>
              <w:rPr>
                <w:rStyle w:val="fontstyle21"/>
                <w:rFonts w:ascii="Arial" w:hAnsi="Arial" w:cs="Arial"/>
                <w:sz w:val="20"/>
                <w:szCs w:val="20"/>
              </w:rPr>
            </w:pPr>
          </w:p>
        </w:tc>
        <w:tc>
          <w:tcPr>
            <w:tcW w:w="2100" w:type="dxa"/>
            <w:vAlign w:val="center"/>
          </w:tcPr>
          <w:p w:rsidR="005631B3" w:rsidRPr="00477ADE"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Pr="00477ADE" w:rsidRDefault="005631B3" w:rsidP="00142F39">
            <w:pPr>
              <w:jc w:val="center"/>
              <w:rPr>
                <w:rStyle w:val="fontstyle21"/>
                <w:rFonts w:ascii="Arial" w:hAnsi="Arial" w:cs="Arial"/>
                <w:sz w:val="20"/>
                <w:szCs w:val="20"/>
              </w:rPr>
            </w:pPr>
            <w:r>
              <w:rPr>
                <w:rStyle w:val="fontstyle21"/>
                <w:rFonts w:ascii="Arial" w:hAnsi="Arial" w:cs="Arial"/>
                <w:sz w:val="20"/>
                <w:szCs w:val="20"/>
              </w:rPr>
              <w:t>2.</w:t>
            </w:r>
            <w:r w:rsidRPr="00477ADE">
              <w:rPr>
                <w:rStyle w:val="fontstyle21"/>
                <w:rFonts w:ascii="Arial" w:hAnsi="Arial" w:cs="Arial"/>
                <w:sz w:val="20"/>
                <w:szCs w:val="20"/>
              </w:rPr>
              <w:t>2</w:t>
            </w:r>
          </w:p>
        </w:tc>
        <w:tc>
          <w:tcPr>
            <w:tcW w:w="4196" w:type="dxa"/>
            <w:vAlign w:val="center"/>
          </w:tcPr>
          <w:p w:rsidR="005631B3" w:rsidRPr="00477ADE" w:rsidRDefault="005631B3" w:rsidP="00142F39">
            <w:pPr>
              <w:rPr>
                <w:rStyle w:val="fontstyle21"/>
                <w:rFonts w:ascii="Arial" w:hAnsi="Arial" w:cs="Arial"/>
                <w:sz w:val="20"/>
                <w:szCs w:val="20"/>
              </w:rPr>
            </w:pPr>
            <w:r w:rsidRPr="00477ADE">
              <w:rPr>
                <w:rStyle w:val="fontstyle21"/>
                <w:rFonts w:ascii="Arial" w:hAnsi="Arial" w:cs="Arial"/>
                <w:sz w:val="20"/>
                <w:szCs w:val="20"/>
              </w:rPr>
              <w:t xml:space="preserve">Przebudowa kolidujących urządzeń Tauron Dystrybucja S.A. nie objętych porozumieniem Tauron </w:t>
            </w:r>
          </w:p>
        </w:tc>
        <w:tc>
          <w:tcPr>
            <w:tcW w:w="2105" w:type="dxa"/>
            <w:vAlign w:val="center"/>
          </w:tcPr>
          <w:p w:rsidR="005631B3" w:rsidRPr="00477ADE" w:rsidRDefault="005631B3" w:rsidP="00142F39">
            <w:pPr>
              <w:rPr>
                <w:rStyle w:val="fontstyle21"/>
                <w:rFonts w:ascii="Arial" w:hAnsi="Arial" w:cs="Arial"/>
                <w:sz w:val="20"/>
                <w:szCs w:val="20"/>
              </w:rPr>
            </w:pPr>
          </w:p>
        </w:tc>
        <w:tc>
          <w:tcPr>
            <w:tcW w:w="2100" w:type="dxa"/>
            <w:vAlign w:val="center"/>
          </w:tcPr>
          <w:p w:rsidR="005631B3" w:rsidRPr="00477ADE"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Pr="00477ADE" w:rsidRDefault="005631B3" w:rsidP="00142F39">
            <w:pPr>
              <w:jc w:val="center"/>
              <w:rPr>
                <w:rStyle w:val="fontstyle21"/>
                <w:rFonts w:ascii="Arial" w:hAnsi="Arial" w:cs="Arial"/>
                <w:sz w:val="20"/>
                <w:szCs w:val="20"/>
              </w:rPr>
            </w:pPr>
            <w:r>
              <w:rPr>
                <w:rStyle w:val="fontstyle21"/>
                <w:rFonts w:ascii="Arial" w:hAnsi="Arial" w:cs="Arial"/>
                <w:sz w:val="20"/>
                <w:szCs w:val="20"/>
              </w:rPr>
              <w:t>2.</w:t>
            </w:r>
            <w:r w:rsidRPr="00477ADE">
              <w:rPr>
                <w:rStyle w:val="fontstyle21"/>
                <w:rFonts w:ascii="Arial" w:hAnsi="Arial" w:cs="Arial"/>
                <w:sz w:val="20"/>
                <w:szCs w:val="20"/>
              </w:rPr>
              <w:t>3</w:t>
            </w:r>
          </w:p>
        </w:tc>
        <w:tc>
          <w:tcPr>
            <w:tcW w:w="4196" w:type="dxa"/>
            <w:vAlign w:val="center"/>
          </w:tcPr>
          <w:p w:rsidR="005631B3" w:rsidRPr="00477ADE" w:rsidRDefault="005631B3" w:rsidP="00142F39">
            <w:pPr>
              <w:rPr>
                <w:rStyle w:val="fontstyle21"/>
                <w:rFonts w:ascii="Arial" w:hAnsi="Arial" w:cs="Arial"/>
                <w:sz w:val="20"/>
                <w:szCs w:val="20"/>
              </w:rPr>
            </w:pPr>
            <w:r w:rsidRPr="00477ADE">
              <w:rPr>
                <w:rStyle w:val="fontstyle21"/>
                <w:rFonts w:ascii="Arial" w:hAnsi="Arial" w:cs="Arial"/>
                <w:sz w:val="20"/>
                <w:szCs w:val="20"/>
              </w:rPr>
              <w:t>Przebudowa kolidujących urządzeń Tauron Dystrybucja S.A. objętych porozumieniem Tauron</w:t>
            </w:r>
          </w:p>
        </w:tc>
        <w:tc>
          <w:tcPr>
            <w:tcW w:w="2105" w:type="dxa"/>
            <w:vAlign w:val="center"/>
          </w:tcPr>
          <w:p w:rsidR="005631B3" w:rsidRPr="00477ADE" w:rsidRDefault="005631B3" w:rsidP="00142F39">
            <w:pPr>
              <w:rPr>
                <w:rStyle w:val="fontstyle21"/>
                <w:rFonts w:ascii="Arial" w:hAnsi="Arial" w:cs="Arial"/>
                <w:sz w:val="20"/>
                <w:szCs w:val="20"/>
              </w:rPr>
            </w:pPr>
          </w:p>
        </w:tc>
        <w:tc>
          <w:tcPr>
            <w:tcW w:w="2100" w:type="dxa"/>
            <w:vAlign w:val="center"/>
          </w:tcPr>
          <w:p w:rsidR="005631B3" w:rsidRPr="00477ADE" w:rsidRDefault="005631B3" w:rsidP="00142F39">
            <w:pPr>
              <w:rPr>
                <w:rStyle w:val="fontstyle21"/>
                <w:rFonts w:ascii="Arial" w:hAnsi="Arial" w:cs="Arial"/>
                <w:sz w:val="20"/>
                <w:szCs w:val="20"/>
              </w:rPr>
            </w:pPr>
          </w:p>
        </w:tc>
      </w:tr>
      <w:tr w:rsidR="005631B3" w:rsidRPr="00B5395E" w:rsidTr="00142F39">
        <w:tc>
          <w:tcPr>
            <w:tcW w:w="661" w:type="dxa"/>
            <w:shd w:val="clear" w:color="auto" w:fill="A6A6A6" w:themeFill="background1" w:themeFillShade="A6"/>
          </w:tcPr>
          <w:p w:rsidR="005631B3" w:rsidRPr="00477ADE" w:rsidRDefault="005631B3" w:rsidP="00142F39">
            <w:pPr>
              <w:jc w:val="center"/>
              <w:rPr>
                <w:rFonts w:ascii="Arial" w:hAnsi="Arial" w:cs="Arial"/>
                <w:b/>
                <w:bCs/>
                <w:sz w:val="20"/>
                <w:szCs w:val="20"/>
              </w:rPr>
            </w:pPr>
            <w:r w:rsidRPr="00477ADE">
              <w:rPr>
                <w:rFonts w:ascii="Arial" w:hAnsi="Arial" w:cs="Arial"/>
                <w:b/>
                <w:bCs/>
                <w:sz w:val="20"/>
                <w:szCs w:val="20"/>
              </w:rPr>
              <w:t>3</w:t>
            </w:r>
          </w:p>
        </w:tc>
        <w:tc>
          <w:tcPr>
            <w:tcW w:w="4196" w:type="dxa"/>
            <w:shd w:val="clear" w:color="auto" w:fill="A6A6A6" w:themeFill="background1" w:themeFillShade="A6"/>
          </w:tcPr>
          <w:p w:rsidR="005631B3" w:rsidRPr="00477ADE" w:rsidRDefault="005631B3" w:rsidP="00142F39">
            <w:pPr>
              <w:rPr>
                <w:rFonts w:ascii="Arial" w:hAnsi="Arial" w:cs="Arial"/>
                <w:b/>
                <w:bCs/>
                <w:sz w:val="20"/>
                <w:szCs w:val="20"/>
              </w:rPr>
            </w:pPr>
            <w:r w:rsidRPr="00477ADE">
              <w:rPr>
                <w:rFonts w:ascii="Arial" w:hAnsi="Arial" w:cs="Arial"/>
                <w:b/>
                <w:bCs/>
                <w:sz w:val="20"/>
                <w:szCs w:val="20"/>
              </w:rPr>
              <w:t>ROBOTY TELETECHNICZNE</w:t>
            </w:r>
          </w:p>
        </w:tc>
        <w:tc>
          <w:tcPr>
            <w:tcW w:w="2105" w:type="dxa"/>
            <w:shd w:val="clear" w:color="auto" w:fill="A6A6A6" w:themeFill="background1" w:themeFillShade="A6"/>
          </w:tcPr>
          <w:p w:rsidR="005631B3" w:rsidRPr="00B5395E" w:rsidRDefault="005631B3" w:rsidP="00142F39">
            <w:pPr>
              <w:jc w:val="center"/>
              <w:rPr>
                <w:rFonts w:ascii="Arial" w:hAnsi="Arial" w:cs="Arial"/>
                <w:sz w:val="20"/>
                <w:szCs w:val="20"/>
              </w:rPr>
            </w:pPr>
          </w:p>
        </w:tc>
        <w:tc>
          <w:tcPr>
            <w:tcW w:w="2100" w:type="dxa"/>
            <w:shd w:val="clear" w:color="auto" w:fill="A6A6A6" w:themeFill="background1" w:themeFillShade="A6"/>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477ADE" w:rsidRDefault="005631B3" w:rsidP="00142F39">
            <w:pPr>
              <w:jc w:val="center"/>
              <w:rPr>
                <w:rStyle w:val="fontstyle21"/>
                <w:rFonts w:ascii="Arial" w:hAnsi="Arial" w:cs="Arial"/>
                <w:sz w:val="20"/>
                <w:szCs w:val="20"/>
              </w:rPr>
            </w:pPr>
            <w:r>
              <w:rPr>
                <w:rStyle w:val="fontstyle21"/>
                <w:rFonts w:ascii="Arial" w:hAnsi="Arial" w:cs="Arial"/>
                <w:sz w:val="20"/>
                <w:szCs w:val="20"/>
              </w:rPr>
              <w:t>3.</w:t>
            </w:r>
            <w:r w:rsidRPr="00477ADE">
              <w:rPr>
                <w:rStyle w:val="fontstyle21"/>
                <w:rFonts w:ascii="Arial" w:hAnsi="Arial" w:cs="Arial"/>
                <w:sz w:val="20"/>
                <w:szCs w:val="20"/>
              </w:rPr>
              <w:t>1</w:t>
            </w:r>
          </w:p>
        </w:tc>
        <w:tc>
          <w:tcPr>
            <w:tcW w:w="4196" w:type="dxa"/>
            <w:vAlign w:val="center"/>
          </w:tcPr>
          <w:p w:rsidR="005631B3" w:rsidRPr="00477ADE" w:rsidRDefault="005631B3" w:rsidP="00142F39">
            <w:pPr>
              <w:rPr>
                <w:rStyle w:val="fontstyle21"/>
                <w:rFonts w:ascii="Arial" w:hAnsi="Arial" w:cs="Arial"/>
                <w:sz w:val="20"/>
                <w:szCs w:val="20"/>
              </w:rPr>
            </w:pPr>
            <w:r w:rsidRPr="00477ADE">
              <w:rPr>
                <w:rStyle w:val="fontstyle21"/>
                <w:rFonts w:ascii="Arial" w:hAnsi="Arial" w:cs="Arial"/>
                <w:sz w:val="20"/>
                <w:szCs w:val="20"/>
              </w:rPr>
              <w:t xml:space="preserve">Przebudowa kolizji z siecią ORANGE </w:t>
            </w:r>
          </w:p>
        </w:tc>
        <w:tc>
          <w:tcPr>
            <w:tcW w:w="2105" w:type="dxa"/>
            <w:vAlign w:val="center"/>
          </w:tcPr>
          <w:p w:rsidR="005631B3" w:rsidRPr="00477ADE" w:rsidRDefault="005631B3" w:rsidP="00142F39">
            <w:pPr>
              <w:rPr>
                <w:rStyle w:val="fontstyle21"/>
                <w:rFonts w:ascii="Arial" w:hAnsi="Arial" w:cs="Arial"/>
                <w:sz w:val="20"/>
                <w:szCs w:val="20"/>
              </w:rPr>
            </w:pPr>
          </w:p>
        </w:tc>
        <w:tc>
          <w:tcPr>
            <w:tcW w:w="2100" w:type="dxa"/>
            <w:vAlign w:val="center"/>
          </w:tcPr>
          <w:p w:rsidR="005631B3" w:rsidRPr="00477ADE"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Pr="00477ADE" w:rsidRDefault="005631B3" w:rsidP="00142F39">
            <w:pPr>
              <w:jc w:val="center"/>
              <w:rPr>
                <w:rStyle w:val="fontstyle21"/>
                <w:rFonts w:ascii="Arial" w:hAnsi="Arial" w:cs="Arial"/>
                <w:sz w:val="20"/>
                <w:szCs w:val="20"/>
              </w:rPr>
            </w:pPr>
            <w:r>
              <w:rPr>
                <w:rStyle w:val="fontstyle21"/>
                <w:rFonts w:ascii="Arial" w:hAnsi="Arial" w:cs="Arial"/>
                <w:sz w:val="20"/>
                <w:szCs w:val="20"/>
              </w:rPr>
              <w:t>3.</w:t>
            </w:r>
            <w:r w:rsidRPr="00477ADE">
              <w:rPr>
                <w:rStyle w:val="fontstyle21"/>
                <w:rFonts w:ascii="Arial" w:hAnsi="Arial" w:cs="Arial"/>
                <w:sz w:val="20"/>
                <w:szCs w:val="20"/>
              </w:rPr>
              <w:t>2</w:t>
            </w:r>
          </w:p>
        </w:tc>
        <w:tc>
          <w:tcPr>
            <w:tcW w:w="4196" w:type="dxa"/>
            <w:vAlign w:val="center"/>
          </w:tcPr>
          <w:p w:rsidR="005631B3" w:rsidRPr="00477ADE" w:rsidRDefault="005631B3" w:rsidP="00142F39">
            <w:pPr>
              <w:rPr>
                <w:rStyle w:val="fontstyle21"/>
                <w:rFonts w:ascii="Arial" w:hAnsi="Arial" w:cs="Arial"/>
                <w:sz w:val="20"/>
                <w:szCs w:val="20"/>
              </w:rPr>
            </w:pPr>
            <w:r w:rsidRPr="00477ADE">
              <w:rPr>
                <w:rStyle w:val="fontstyle21"/>
                <w:rFonts w:ascii="Arial" w:hAnsi="Arial" w:cs="Arial"/>
                <w:sz w:val="20"/>
                <w:szCs w:val="20"/>
              </w:rPr>
              <w:t xml:space="preserve">Przebudowa kolizji z Śląską Regionalną Siecią Szkieletową </w:t>
            </w:r>
          </w:p>
        </w:tc>
        <w:tc>
          <w:tcPr>
            <w:tcW w:w="2105" w:type="dxa"/>
            <w:vAlign w:val="center"/>
          </w:tcPr>
          <w:p w:rsidR="005631B3" w:rsidRPr="00477ADE" w:rsidRDefault="005631B3" w:rsidP="00142F39">
            <w:pPr>
              <w:rPr>
                <w:rStyle w:val="fontstyle21"/>
                <w:rFonts w:ascii="Arial" w:hAnsi="Arial" w:cs="Arial"/>
                <w:sz w:val="20"/>
                <w:szCs w:val="20"/>
              </w:rPr>
            </w:pPr>
          </w:p>
        </w:tc>
        <w:tc>
          <w:tcPr>
            <w:tcW w:w="2100" w:type="dxa"/>
            <w:vAlign w:val="center"/>
          </w:tcPr>
          <w:p w:rsidR="005631B3" w:rsidRPr="00477ADE"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Pr="00477ADE" w:rsidRDefault="005631B3" w:rsidP="00142F39">
            <w:pPr>
              <w:jc w:val="center"/>
              <w:rPr>
                <w:rStyle w:val="fontstyle21"/>
                <w:rFonts w:ascii="Arial" w:hAnsi="Arial" w:cs="Arial"/>
                <w:sz w:val="20"/>
                <w:szCs w:val="20"/>
              </w:rPr>
            </w:pPr>
            <w:r w:rsidRPr="00477ADE">
              <w:rPr>
                <w:rStyle w:val="fontstyle21"/>
                <w:rFonts w:ascii="Arial" w:hAnsi="Arial" w:cs="Arial"/>
                <w:sz w:val="20"/>
                <w:szCs w:val="20"/>
              </w:rPr>
              <w:t>3</w:t>
            </w:r>
            <w:r>
              <w:rPr>
                <w:rStyle w:val="fontstyle21"/>
                <w:rFonts w:ascii="Arial" w:hAnsi="Arial" w:cs="Arial"/>
                <w:sz w:val="20"/>
                <w:szCs w:val="20"/>
              </w:rPr>
              <w:t>.3</w:t>
            </w:r>
          </w:p>
        </w:tc>
        <w:tc>
          <w:tcPr>
            <w:tcW w:w="4196" w:type="dxa"/>
            <w:vAlign w:val="center"/>
          </w:tcPr>
          <w:p w:rsidR="005631B3" w:rsidRPr="00477ADE" w:rsidRDefault="005631B3" w:rsidP="00142F39">
            <w:pPr>
              <w:rPr>
                <w:rStyle w:val="fontstyle21"/>
                <w:rFonts w:ascii="Arial" w:hAnsi="Arial" w:cs="Arial"/>
                <w:sz w:val="20"/>
                <w:szCs w:val="20"/>
              </w:rPr>
            </w:pPr>
            <w:r w:rsidRPr="00477ADE">
              <w:rPr>
                <w:rStyle w:val="fontstyle21"/>
                <w:rFonts w:ascii="Arial" w:hAnsi="Arial" w:cs="Arial"/>
                <w:sz w:val="20"/>
                <w:szCs w:val="20"/>
              </w:rPr>
              <w:t xml:space="preserve">Przebudowa kolizji z siecią REWOLUCJA-NET </w:t>
            </w:r>
          </w:p>
        </w:tc>
        <w:tc>
          <w:tcPr>
            <w:tcW w:w="2105" w:type="dxa"/>
            <w:vAlign w:val="center"/>
          </w:tcPr>
          <w:p w:rsidR="005631B3" w:rsidRPr="00477ADE" w:rsidRDefault="005631B3" w:rsidP="00142F39">
            <w:pPr>
              <w:rPr>
                <w:rStyle w:val="fontstyle21"/>
                <w:rFonts w:ascii="Arial" w:hAnsi="Arial" w:cs="Arial"/>
                <w:sz w:val="20"/>
                <w:szCs w:val="20"/>
              </w:rPr>
            </w:pPr>
          </w:p>
        </w:tc>
        <w:tc>
          <w:tcPr>
            <w:tcW w:w="2100" w:type="dxa"/>
            <w:vAlign w:val="center"/>
          </w:tcPr>
          <w:p w:rsidR="005631B3" w:rsidRPr="00477ADE" w:rsidRDefault="005631B3" w:rsidP="00142F39">
            <w:pPr>
              <w:rPr>
                <w:rStyle w:val="fontstyle21"/>
                <w:rFonts w:ascii="Arial" w:hAnsi="Arial" w:cs="Arial"/>
                <w:sz w:val="20"/>
                <w:szCs w:val="20"/>
              </w:rPr>
            </w:pPr>
          </w:p>
        </w:tc>
      </w:tr>
      <w:tr w:rsidR="005631B3" w:rsidRPr="00B5395E" w:rsidTr="00142F39">
        <w:tc>
          <w:tcPr>
            <w:tcW w:w="661" w:type="dxa"/>
            <w:shd w:val="clear" w:color="auto" w:fill="A6A6A6" w:themeFill="background1" w:themeFillShade="A6"/>
          </w:tcPr>
          <w:p w:rsidR="005631B3" w:rsidRPr="00477ADE" w:rsidRDefault="005631B3" w:rsidP="00142F39">
            <w:pPr>
              <w:jc w:val="center"/>
              <w:rPr>
                <w:rFonts w:ascii="Arial" w:hAnsi="Arial" w:cs="Arial"/>
                <w:b/>
                <w:bCs/>
                <w:sz w:val="20"/>
                <w:szCs w:val="20"/>
              </w:rPr>
            </w:pPr>
            <w:r>
              <w:rPr>
                <w:rFonts w:ascii="Arial" w:hAnsi="Arial" w:cs="Arial"/>
                <w:b/>
                <w:bCs/>
                <w:sz w:val="20"/>
                <w:szCs w:val="20"/>
              </w:rPr>
              <w:t>4</w:t>
            </w:r>
          </w:p>
        </w:tc>
        <w:tc>
          <w:tcPr>
            <w:tcW w:w="4196" w:type="dxa"/>
            <w:shd w:val="clear" w:color="auto" w:fill="A6A6A6" w:themeFill="background1" w:themeFillShade="A6"/>
          </w:tcPr>
          <w:p w:rsidR="005631B3" w:rsidRPr="00477ADE" w:rsidRDefault="005631B3" w:rsidP="00142F39">
            <w:pPr>
              <w:rPr>
                <w:rFonts w:ascii="Arial" w:hAnsi="Arial" w:cs="Arial"/>
                <w:b/>
                <w:bCs/>
                <w:sz w:val="20"/>
                <w:szCs w:val="20"/>
              </w:rPr>
            </w:pPr>
            <w:r w:rsidRPr="00477ADE">
              <w:rPr>
                <w:rFonts w:ascii="Arial" w:hAnsi="Arial" w:cs="Arial"/>
                <w:b/>
                <w:bCs/>
                <w:sz w:val="20"/>
                <w:szCs w:val="20"/>
              </w:rPr>
              <w:t xml:space="preserve">ROBOTY </w:t>
            </w:r>
            <w:r>
              <w:rPr>
                <w:rFonts w:ascii="Arial" w:hAnsi="Arial" w:cs="Arial"/>
                <w:b/>
                <w:bCs/>
                <w:sz w:val="20"/>
                <w:szCs w:val="20"/>
              </w:rPr>
              <w:t>INSTALACYJNE</w:t>
            </w:r>
          </w:p>
        </w:tc>
        <w:tc>
          <w:tcPr>
            <w:tcW w:w="2105" w:type="dxa"/>
            <w:shd w:val="clear" w:color="auto" w:fill="A6A6A6" w:themeFill="background1" w:themeFillShade="A6"/>
          </w:tcPr>
          <w:p w:rsidR="005631B3" w:rsidRPr="00B5395E" w:rsidRDefault="005631B3" w:rsidP="00142F39">
            <w:pPr>
              <w:jc w:val="center"/>
              <w:rPr>
                <w:rFonts w:ascii="Arial" w:hAnsi="Arial" w:cs="Arial"/>
                <w:sz w:val="20"/>
                <w:szCs w:val="20"/>
              </w:rPr>
            </w:pPr>
          </w:p>
        </w:tc>
        <w:tc>
          <w:tcPr>
            <w:tcW w:w="2100" w:type="dxa"/>
            <w:shd w:val="clear" w:color="auto" w:fill="A6A6A6" w:themeFill="background1" w:themeFillShade="A6"/>
          </w:tcPr>
          <w:p w:rsidR="005631B3" w:rsidRPr="00B5395E" w:rsidRDefault="005631B3" w:rsidP="00142F39">
            <w:pPr>
              <w:jc w:val="center"/>
              <w:rPr>
                <w:rFonts w:ascii="Arial" w:hAnsi="Arial" w:cs="Arial"/>
                <w:sz w:val="20"/>
                <w:szCs w:val="20"/>
              </w:rPr>
            </w:pPr>
          </w:p>
        </w:tc>
      </w:tr>
      <w:tr w:rsidR="005631B3" w:rsidRPr="00B5395E" w:rsidTr="00142F39">
        <w:tc>
          <w:tcPr>
            <w:tcW w:w="661" w:type="dxa"/>
            <w:vAlign w:val="center"/>
          </w:tcPr>
          <w:p w:rsidR="005631B3" w:rsidRPr="00066B77" w:rsidRDefault="005631B3" w:rsidP="00142F39">
            <w:pPr>
              <w:jc w:val="center"/>
              <w:rPr>
                <w:rStyle w:val="fontstyle21"/>
                <w:rFonts w:ascii="Arial" w:hAnsi="Arial" w:cs="Arial"/>
                <w:sz w:val="20"/>
                <w:szCs w:val="20"/>
              </w:rPr>
            </w:pPr>
            <w:r>
              <w:rPr>
                <w:rStyle w:val="fontstyle21"/>
                <w:rFonts w:ascii="Arial" w:hAnsi="Arial" w:cs="Arial"/>
                <w:sz w:val="20"/>
                <w:szCs w:val="20"/>
              </w:rPr>
              <w:t>4</w:t>
            </w:r>
            <w:r>
              <w:rPr>
                <w:rStyle w:val="fontstyle21"/>
              </w:rPr>
              <w:t>.</w:t>
            </w:r>
            <w:r w:rsidRPr="00066B77">
              <w:rPr>
                <w:rStyle w:val="fontstyle21"/>
                <w:rFonts w:ascii="Arial" w:hAnsi="Arial" w:cs="Arial"/>
                <w:sz w:val="20"/>
                <w:szCs w:val="20"/>
              </w:rPr>
              <w:t>1</w:t>
            </w:r>
          </w:p>
        </w:tc>
        <w:tc>
          <w:tcPr>
            <w:tcW w:w="4196" w:type="dxa"/>
            <w:vAlign w:val="center"/>
          </w:tcPr>
          <w:p w:rsidR="005631B3" w:rsidRPr="00066B77" w:rsidRDefault="005631B3" w:rsidP="00142F39">
            <w:pPr>
              <w:rPr>
                <w:rStyle w:val="fontstyle21"/>
                <w:rFonts w:ascii="Arial" w:hAnsi="Arial" w:cs="Arial"/>
                <w:sz w:val="20"/>
                <w:szCs w:val="20"/>
              </w:rPr>
            </w:pPr>
            <w:r w:rsidRPr="00066B77">
              <w:rPr>
                <w:rStyle w:val="fontstyle21"/>
                <w:rFonts w:ascii="Arial" w:hAnsi="Arial" w:cs="Arial"/>
                <w:sz w:val="20"/>
                <w:szCs w:val="20"/>
              </w:rPr>
              <w:t xml:space="preserve">Odwodnienie </w:t>
            </w:r>
          </w:p>
        </w:tc>
        <w:tc>
          <w:tcPr>
            <w:tcW w:w="2105" w:type="dxa"/>
            <w:vAlign w:val="center"/>
          </w:tcPr>
          <w:p w:rsidR="005631B3" w:rsidRPr="00066B77" w:rsidRDefault="005631B3" w:rsidP="00142F39">
            <w:pPr>
              <w:rPr>
                <w:rStyle w:val="fontstyle21"/>
                <w:rFonts w:ascii="Arial" w:hAnsi="Arial" w:cs="Arial"/>
                <w:sz w:val="20"/>
                <w:szCs w:val="20"/>
              </w:rPr>
            </w:pPr>
          </w:p>
        </w:tc>
        <w:tc>
          <w:tcPr>
            <w:tcW w:w="2100" w:type="dxa"/>
            <w:vAlign w:val="center"/>
          </w:tcPr>
          <w:p w:rsidR="005631B3" w:rsidRPr="00066B77"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Default="005631B3" w:rsidP="00142F39">
            <w:pPr>
              <w:jc w:val="center"/>
              <w:rPr>
                <w:rStyle w:val="fontstyle21"/>
                <w:rFonts w:ascii="Arial" w:hAnsi="Arial" w:cs="Arial"/>
                <w:sz w:val="20"/>
                <w:szCs w:val="20"/>
              </w:rPr>
            </w:pPr>
            <w:r>
              <w:rPr>
                <w:rStyle w:val="fontstyle21"/>
                <w:rFonts w:ascii="Arial" w:hAnsi="Arial" w:cs="Arial"/>
                <w:sz w:val="20"/>
                <w:szCs w:val="20"/>
              </w:rPr>
              <w:t>4</w:t>
            </w:r>
            <w:r w:rsidRPr="00BE0E7F">
              <w:rPr>
                <w:rStyle w:val="fontstyle21"/>
                <w:rFonts w:ascii="Arial" w:hAnsi="Arial" w:cs="Arial"/>
                <w:sz w:val="20"/>
                <w:szCs w:val="20"/>
              </w:rPr>
              <w:t>.1.1</w:t>
            </w:r>
          </w:p>
        </w:tc>
        <w:tc>
          <w:tcPr>
            <w:tcW w:w="4196" w:type="dxa"/>
            <w:vAlign w:val="center"/>
          </w:tcPr>
          <w:p w:rsidR="005631B3" w:rsidRPr="00066B77" w:rsidRDefault="005631B3" w:rsidP="00142F39">
            <w:pPr>
              <w:rPr>
                <w:rStyle w:val="fontstyle21"/>
                <w:rFonts w:ascii="Arial" w:hAnsi="Arial" w:cs="Arial"/>
                <w:sz w:val="20"/>
                <w:szCs w:val="20"/>
              </w:rPr>
            </w:pPr>
            <w:r>
              <w:rPr>
                <w:rStyle w:val="fontstyle21"/>
                <w:rFonts w:ascii="Arial" w:hAnsi="Arial" w:cs="Arial"/>
                <w:sz w:val="20"/>
                <w:szCs w:val="20"/>
              </w:rPr>
              <w:t>Roboty rozbiórkowe</w:t>
            </w:r>
          </w:p>
        </w:tc>
        <w:tc>
          <w:tcPr>
            <w:tcW w:w="2105" w:type="dxa"/>
            <w:vAlign w:val="center"/>
          </w:tcPr>
          <w:p w:rsidR="005631B3" w:rsidRPr="00066B77" w:rsidRDefault="005631B3" w:rsidP="00142F39">
            <w:pPr>
              <w:rPr>
                <w:rStyle w:val="fontstyle21"/>
                <w:rFonts w:ascii="Arial" w:hAnsi="Arial" w:cs="Arial"/>
                <w:sz w:val="20"/>
                <w:szCs w:val="20"/>
              </w:rPr>
            </w:pPr>
          </w:p>
        </w:tc>
        <w:tc>
          <w:tcPr>
            <w:tcW w:w="2100" w:type="dxa"/>
            <w:vAlign w:val="center"/>
          </w:tcPr>
          <w:p w:rsidR="005631B3" w:rsidRPr="00066B77"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Default="005631B3" w:rsidP="00142F39">
            <w:pPr>
              <w:jc w:val="center"/>
              <w:rPr>
                <w:rStyle w:val="fontstyle21"/>
                <w:rFonts w:ascii="Arial" w:hAnsi="Arial" w:cs="Arial"/>
                <w:sz w:val="20"/>
                <w:szCs w:val="20"/>
              </w:rPr>
            </w:pPr>
            <w:r>
              <w:rPr>
                <w:rStyle w:val="fontstyle21"/>
                <w:rFonts w:ascii="Arial" w:hAnsi="Arial" w:cs="Arial"/>
                <w:sz w:val="20"/>
                <w:szCs w:val="20"/>
              </w:rPr>
              <w:t>4.1.2</w:t>
            </w:r>
          </w:p>
        </w:tc>
        <w:tc>
          <w:tcPr>
            <w:tcW w:w="4196" w:type="dxa"/>
            <w:vAlign w:val="center"/>
          </w:tcPr>
          <w:p w:rsidR="005631B3" w:rsidRPr="00066B77" w:rsidRDefault="005631B3" w:rsidP="00142F39">
            <w:pPr>
              <w:rPr>
                <w:rStyle w:val="fontstyle21"/>
                <w:rFonts w:ascii="Arial" w:hAnsi="Arial" w:cs="Arial"/>
                <w:sz w:val="20"/>
                <w:szCs w:val="20"/>
              </w:rPr>
            </w:pPr>
            <w:r>
              <w:rPr>
                <w:rStyle w:val="fontstyle21"/>
                <w:rFonts w:ascii="Arial" w:hAnsi="Arial" w:cs="Arial"/>
                <w:sz w:val="20"/>
                <w:szCs w:val="20"/>
              </w:rPr>
              <w:t>Roboty ziemne</w:t>
            </w:r>
          </w:p>
        </w:tc>
        <w:tc>
          <w:tcPr>
            <w:tcW w:w="2105" w:type="dxa"/>
            <w:vAlign w:val="center"/>
          </w:tcPr>
          <w:p w:rsidR="005631B3" w:rsidRPr="00066B77" w:rsidRDefault="005631B3" w:rsidP="00142F39">
            <w:pPr>
              <w:rPr>
                <w:rStyle w:val="fontstyle21"/>
                <w:rFonts w:ascii="Arial" w:hAnsi="Arial" w:cs="Arial"/>
                <w:sz w:val="20"/>
                <w:szCs w:val="20"/>
              </w:rPr>
            </w:pPr>
          </w:p>
        </w:tc>
        <w:tc>
          <w:tcPr>
            <w:tcW w:w="2100" w:type="dxa"/>
            <w:vAlign w:val="center"/>
          </w:tcPr>
          <w:p w:rsidR="005631B3" w:rsidRPr="00066B77"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Default="005631B3" w:rsidP="00142F39">
            <w:pPr>
              <w:jc w:val="center"/>
              <w:rPr>
                <w:rStyle w:val="fontstyle21"/>
                <w:rFonts w:ascii="Arial" w:hAnsi="Arial" w:cs="Arial"/>
                <w:sz w:val="20"/>
                <w:szCs w:val="20"/>
              </w:rPr>
            </w:pPr>
            <w:r>
              <w:rPr>
                <w:rStyle w:val="fontstyle21"/>
                <w:rFonts w:ascii="Arial" w:hAnsi="Arial" w:cs="Arial"/>
                <w:sz w:val="20"/>
                <w:szCs w:val="20"/>
              </w:rPr>
              <w:t>4.1.3</w:t>
            </w:r>
          </w:p>
        </w:tc>
        <w:tc>
          <w:tcPr>
            <w:tcW w:w="4196" w:type="dxa"/>
            <w:vAlign w:val="center"/>
          </w:tcPr>
          <w:p w:rsidR="005631B3" w:rsidRPr="00066B77" w:rsidRDefault="005631B3" w:rsidP="00142F39">
            <w:pPr>
              <w:rPr>
                <w:rStyle w:val="fontstyle21"/>
                <w:rFonts w:ascii="Arial" w:hAnsi="Arial" w:cs="Arial"/>
                <w:sz w:val="20"/>
                <w:szCs w:val="20"/>
              </w:rPr>
            </w:pPr>
            <w:r>
              <w:rPr>
                <w:rStyle w:val="fontstyle21"/>
                <w:rFonts w:ascii="Arial" w:hAnsi="Arial" w:cs="Arial"/>
                <w:sz w:val="20"/>
                <w:szCs w:val="20"/>
              </w:rPr>
              <w:t>Roboty montażowe</w:t>
            </w:r>
          </w:p>
        </w:tc>
        <w:tc>
          <w:tcPr>
            <w:tcW w:w="2105" w:type="dxa"/>
            <w:vAlign w:val="center"/>
          </w:tcPr>
          <w:p w:rsidR="005631B3" w:rsidRPr="00066B77" w:rsidRDefault="005631B3" w:rsidP="00142F39">
            <w:pPr>
              <w:rPr>
                <w:rStyle w:val="fontstyle21"/>
                <w:rFonts w:ascii="Arial" w:hAnsi="Arial" w:cs="Arial"/>
                <w:sz w:val="20"/>
                <w:szCs w:val="20"/>
              </w:rPr>
            </w:pPr>
          </w:p>
        </w:tc>
        <w:tc>
          <w:tcPr>
            <w:tcW w:w="2100" w:type="dxa"/>
            <w:vAlign w:val="center"/>
          </w:tcPr>
          <w:p w:rsidR="005631B3" w:rsidRPr="00066B77" w:rsidRDefault="005631B3" w:rsidP="00142F39">
            <w:pPr>
              <w:rPr>
                <w:rStyle w:val="fontstyle21"/>
                <w:rFonts w:ascii="Arial" w:hAnsi="Arial" w:cs="Arial"/>
                <w:sz w:val="20"/>
                <w:szCs w:val="20"/>
              </w:rPr>
            </w:pPr>
          </w:p>
        </w:tc>
      </w:tr>
      <w:tr w:rsidR="005631B3" w:rsidRPr="00B5395E" w:rsidTr="00142F39">
        <w:tc>
          <w:tcPr>
            <w:tcW w:w="661" w:type="dxa"/>
            <w:vAlign w:val="center"/>
          </w:tcPr>
          <w:p w:rsidR="005631B3" w:rsidRPr="00066B77" w:rsidRDefault="005631B3" w:rsidP="00142F39">
            <w:pPr>
              <w:jc w:val="center"/>
              <w:rPr>
                <w:rStyle w:val="fontstyle21"/>
                <w:rFonts w:ascii="Arial" w:hAnsi="Arial" w:cs="Arial"/>
                <w:sz w:val="20"/>
                <w:szCs w:val="20"/>
              </w:rPr>
            </w:pPr>
            <w:r>
              <w:rPr>
                <w:rStyle w:val="fontstyle21"/>
                <w:rFonts w:ascii="Arial" w:hAnsi="Arial" w:cs="Arial"/>
                <w:sz w:val="20"/>
                <w:szCs w:val="20"/>
              </w:rPr>
              <w:t>4</w:t>
            </w:r>
            <w:r>
              <w:rPr>
                <w:rStyle w:val="fontstyle21"/>
              </w:rPr>
              <w:t>.</w:t>
            </w:r>
            <w:r w:rsidRPr="00066B77">
              <w:rPr>
                <w:rStyle w:val="fontstyle21"/>
                <w:rFonts w:ascii="Arial" w:hAnsi="Arial" w:cs="Arial"/>
                <w:sz w:val="20"/>
                <w:szCs w:val="20"/>
              </w:rPr>
              <w:t>2</w:t>
            </w:r>
          </w:p>
        </w:tc>
        <w:tc>
          <w:tcPr>
            <w:tcW w:w="4196" w:type="dxa"/>
            <w:vAlign w:val="center"/>
          </w:tcPr>
          <w:p w:rsidR="005631B3" w:rsidRPr="00066B77" w:rsidRDefault="005631B3" w:rsidP="00142F39">
            <w:pPr>
              <w:rPr>
                <w:rStyle w:val="fontstyle21"/>
                <w:rFonts w:ascii="Arial" w:hAnsi="Arial" w:cs="Arial"/>
                <w:sz w:val="20"/>
                <w:szCs w:val="20"/>
              </w:rPr>
            </w:pPr>
            <w:r w:rsidRPr="00066B77">
              <w:rPr>
                <w:rStyle w:val="fontstyle21"/>
                <w:rFonts w:ascii="Arial" w:hAnsi="Arial" w:cs="Arial"/>
                <w:sz w:val="20"/>
                <w:szCs w:val="20"/>
              </w:rPr>
              <w:t xml:space="preserve">Wodociąg - usunięcie kolizji z hydrantami p.poż. </w:t>
            </w:r>
          </w:p>
        </w:tc>
        <w:tc>
          <w:tcPr>
            <w:tcW w:w="2105" w:type="dxa"/>
            <w:vAlign w:val="center"/>
          </w:tcPr>
          <w:p w:rsidR="005631B3" w:rsidRPr="00066B77" w:rsidRDefault="005631B3" w:rsidP="00142F39">
            <w:pPr>
              <w:rPr>
                <w:rStyle w:val="fontstyle21"/>
                <w:rFonts w:ascii="Arial" w:hAnsi="Arial" w:cs="Arial"/>
                <w:sz w:val="20"/>
                <w:szCs w:val="20"/>
              </w:rPr>
            </w:pPr>
          </w:p>
        </w:tc>
        <w:tc>
          <w:tcPr>
            <w:tcW w:w="2100" w:type="dxa"/>
            <w:vAlign w:val="center"/>
          </w:tcPr>
          <w:p w:rsidR="005631B3" w:rsidRPr="00066B77" w:rsidRDefault="005631B3" w:rsidP="00142F39">
            <w:pPr>
              <w:rPr>
                <w:rStyle w:val="fontstyle21"/>
                <w:rFonts w:ascii="Arial" w:hAnsi="Arial" w:cs="Arial"/>
                <w:sz w:val="20"/>
                <w:szCs w:val="20"/>
              </w:rPr>
            </w:pPr>
          </w:p>
        </w:tc>
      </w:tr>
      <w:tr w:rsidR="005631B3" w:rsidRPr="00B5395E" w:rsidTr="00142F39">
        <w:tc>
          <w:tcPr>
            <w:tcW w:w="661" w:type="dxa"/>
            <w:shd w:val="clear" w:color="auto" w:fill="A6A6A6" w:themeFill="background1" w:themeFillShade="A6"/>
          </w:tcPr>
          <w:p w:rsidR="005631B3" w:rsidRPr="00BE0E7F" w:rsidRDefault="005631B3" w:rsidP="00142F39">
            <w:pPr>
              <w:jc w:val="center"/>
              <w:rPr>
                <w:rFonts w:ascii="Arial" w:hAnsi="Arial" w:cs="Arial"/>
                <w:b/>
                <w:bCs/>
                <w:sz w:val="20"/>
                <w:szCs w:val="20"/>
              </w:rPr>
            </w:pPr>
            <w:r w:rsidRPr="00BE0E7F">
              <w:rPr>
                <w:rFonts w:ascii="Arial" w:hAnsi="Arial" w:cs="Arial"/>
                <w:b/>
                <w:bCs/>
                <w:sz w:val="20"/>
                <w:szCs w:val="20"/>
              </w:rPr>
              <w:t>5</w:t>
            </w:r>
          </w:p>
        </w:tc>
        <w:tc>
          <w:tcPr>
            <w:tcW w:w="4196" w:type="dxa"/>
            <w:shd w:val="clear" w:color="auto" w:fill="A6A6A6" w:themeFill="background1" w:themeFillShade="A6"/>
          </w:tcPr>
          <w:p w:rsidR="005631B3" w:rsidRPr="00BE0E7F" w:rsidRDefault="005631B3" w:rsidP="00142F39">
            <w:pPr>
              <w:rPr>
                <w:rFonts w:ascii="Arial" w:hAnsi="Arial" w:cs="Arial"/>
                <w:b/>
                <w:bCs/>
                <w:sz w:val="20"/>
                <w:szCs w:val="20"/>
              </w:rPr>
            </w:pPr>
            <w:r w:rsidRPr="00BE0E7F">
              <w:rPr>
                <w:rFonts w:ascii="Arial" w:hAnsi="Arial" w:cs="Arial"/>
                <w:b/>
                <w:bCs/>
                <w:sz w:val="20"/>
                <w:szCs w:val="20"/>
              </w:rPr>
              <w:t>OZNAKOWANIE I URZĄDZENIA  BRD</w:t>
            </w:r>
          </w:p>
        </w:tc>
        <w:tc>
          <w:tcPr>
            <w:tcW w:w="2105" w:type="dxa"/>
            <w:shd w:val="clear" w:color="auto" w:fill="A6A6A6" w:themeFill="background1" w:themeFillShade="A6"/>
          </w:tcPr>
          <w:p w:rsidR="005631B3" w:rsidRPr="00B5395E" w:rsidRDefault="005631B3" w:rsidP="00142F39">
            <w:pPr>
              <w:jc w:val="center"/>
              <w:rPr>
                <w:rFonts w:ascii="Arial" w:hAnsi="Arial" w:cs="Arial"/>
                <w:sz w:val="20"/>
                <w:szCs w:val="20"/>
              </w:rPr>
            </w:pPr>
          </w:p>
        </w:tc>
        <w:tc>
          <w:tcPr>
            <w:tcW w:w="2100" w:type="dxa"/>
            <w:shd w:val="clear" w:color="auto" w:fill="A6A6A6" w:themeFill="background1" w:themeFillShade="A6"/>
          </w:tcPr>
          <w:p w:rsidR="005631B3" w:rsidRPr="00B5395E" w:rsidRDefault="005631B3" w:rsidP="00142F39">
            <w:pPr>
              <w:jc w:val="center"/>
              <w:rPr>
                <w:rFonts w:ascii="Arial" w:hAnsi="Arial" w:cs="Arial"/>
                <w:sz w:val="20"/>
                <w:szCs w:val="20"/>
              </w:rPr>
            </w:pPr>
          </w:p>
        </w:tc>
      </w:tr>
      <w:tr w:rsidR="005631B3" w:rsidRPr="00B5395E" w:rsidTr="00142F39">
        <w:tc>
          <w:tcPr>
            <w:tcW w:w="661" w:type="dxa"/>
          </w:tcPr>
          <w:p w:rsidR="005631B3" w:rsidRPr="00B5395E" w:rsidRDefault="005631B3" w:rsidP="00142F39">
            <w:pPr>
              <w:jc w:val="center"/>
              <w:rPr>
                <w:rFonts w:ascii="Arial" w:hAnsi="Arial" w:cs="Arial"/>
                <w:sz w:val="20"/>
                <w:szCs w:val="20"/>
              </w:rPr>
            </w:pPr>
            <w:r>
              <w:rPr>
                <w:rFonts w:ascii="Arial" w:hAnsi="Arial" w:cs="Arial"/>
                <w:sz w:val="20"/>
                <w:szCs w:val="20"/>
              </w:rPr>
              <w:t>5.1</w:t>
            </w:r>
          </w:p>
        </w:tc>
        <w:tc>
          <w:tcPr>
            <w:tcW w:w="4196" w:type="dxa"/>
          </w:tcPr>
          <w:p w:rsidR="005631B3" w:rsidRPr="00B5395E" w:rsidRDefault="005631B3" w:rsidP="00142F39">
            <w:pPr>
              <w:rPr>
                <w:rFonts w:ascii="Arial" w:hAnsi="Arial" w:cs="Arial"/>
                <w:sz w:val="20"/>
                <w:szCs w:val="20"/>
              </w:rPr>
            </w:pPr>
            <w:r>
              <w:rPr>
                <w:rFonts w:ascii="Arial" w:hAnsi="Arial" w:cs="Arial"/>
                <w:sz w:val="20"/>
                <w:szCs w:val="20"/>
              </w:rPr>
              <w:t>Oznakowanie pionowe i poziome</w:t>
            </w:r>
          </w:p>
        </w:tc>
        <w:tc>
          <w:tcPr>
            <w:tcW w:w="2105" w:type="dxa"/>
          </w:tcPr>
          <w:p w:rsidR="005631B3" w:rsidRPr="00B5395E" w:rsidRDefault="005631B3" w:rsidP="00142F39">
            <w:pPr>
              <w:jc w:val="center"/>
              <w:rPr>
                <w:rFonts w:ascii="Arial" w:hAnsi="Arial" w:cs="Arial"/>
                <w:sz w:val="20"/>
                <w:szCs w:val="20"/>
              </w:rPr>
            </w:pPr>
          </w:p>
        </w:tc>
        <w:tc>
          <w:tcPr>
            <w:tcW w:w="2100" w:type="dxa"/>
          </w:tcPr>
          <w:p w:rsidR="005631B3" w:rsidRPr="00B5395E" w:rsidRDefault="005631B3" w:rsidP="00142F39">
            <w:pPr>
              <w:jc w:val="center"/>
              <w:rPr>
                <w:rFonts w:ascii="Arial" w:hAnsi="Arial" w:cs="Arial"/>
                <w:sz w:val="20"/>
                <w:szCs w:val="20"/>
              </w:rPr>
            </w:pPr>
          </w:p>
        </w:tc>
      </w:tr>
      <w:tr w:rsidR="005631B3" w:rsidRPr="00B5395E" w:rsidTr="00142F39">
        <w:tc>
          <w:tcPr>
            <w:tcW w:w="661" w:type="dxa"/>
          </w:tcPr>
          <w:p w:rsidR="005631B3" w:rsidRPr="00B5395E" w:rsidRDefault="005631B3" w:rsidP="00142F39">
            <w:pPr>
              <w:jc w:val="center"/>
              <w:rPr>
                <w:rFonts w:ascii="Arial" w:hAnsi="Arial" w:cs="Arial"/>
                <w:sz w:val="20"/>
                <w:szCs w:val="20"/>
              </w:rPr>
            </w:pPr>
            <w:r>
              <w:rPr>
                <w:rFonts w:ascii="Arial" w:hAnsi="Arial" w:cs="Arial"/>
                <w:sz w:val="20"/>
                <w:szCs w:val="20"/>
              </w:rPr>
              <w:t>5.2</w:t>
            </w:r>
          </w:p>
        </w:tc>
        <w:tc>
          <w:tcPr>
            <w:tcW w:w="4196" w:type="dxa"/>
          </w:tcPr>
          <w:p w:rsidR="005631B3" w:rsidRPr="00B5395E" w:rsidRDefault="005631B3" w:rsidP="00142F39">
            <w:pPr>
              <w:rPr>
                <w:rFonts w:ascii="Arial" w:hAnsi="Arial" w:cs="Arial"/>
                <w:sz w:val="20"/>
                <w:szCs w:val="20"/>
              </w:rPr>
            </w:pPr>
            <w:r>
              <w:rPr>
                <w:rFonts w:ascii="Arial" w:hAnsi="Arial" w:cs="Arial"/>
                <w:sz w:val="20"/>
                <w:szCs w:val="20"/>
              </w:rPr>
              <w:t>Urządzenia bezpieczeństwa ruchu</w:t>
            </w:r>
          </w:p>
        </w:tc>
        <w:tc>
          <w:tcPr>
            <w:tcW w:w="2105" w:type="dxa"/>
          </w:tcPr>
          <w:p w:rsidR="005631B3" w:rsidRPr="00B5395E" w:rsidRDefault="005631B3" w:rsidP="00142F39">
            <w:pPr>
              <w:jc w:val="center"/>
              <w:rPr>
                <w:rFonts w:ascii="Arial" w:hAnsi="Arial" w:cs="Arial"/>
                <w:sz w:val="20"/>
                <w:szCs w:val="20"/>
              </w:rPr>
            </w:pPr>
          </w:p>
        </w:tc>
        <w:tc>
          <w:tcPr>
            <w:tcW w:w="2100" w:type="dxa"/>
          </w:tcPr>
          <w:p w:rsidR="005631B3" w:rsidRPr="00B5395E" w:rsidRDefault="005631B3" w:rsidP="00142F39">
            <w:pPr>
              <w:jc w:val="center"/>
              <w:rPr>
                <w:rFonts w:ascii="Arial" w:hAnsi="Arial" w:cs="Arial"/>
                <w:sz w:val="20"/>
                <w:szCs w:val="20"/>
              </w:rPr>
            </w:pPr>
          </w:p>
        </w:tc>
      </w:tr>
      <w:tr w:rsidR="005631B3" w:rsidRPr="00B5395E" w:rsidTr="00142F39">
        <w:tc>
          <w:tcPr>
            <w:tcW w:w="4857" w:type="dxa"/>
            <w:gridSpan w:val="2"/>
          </w:tcPr>
          <w:p w:rsidR="005631B3" w:rsidRPr="00B5395E" w:rsidRDefault="005631B3" w:rsidP="00142F39">
            <w:pPr>
              <w:jc w:val="center"/>
              <w:rPr>
                <w:rFonts w:ascii="Arial" w:hAnsi="Arial" w:cs="Arial"/>
                <w:sz w:val="20"/>
                <w:szCs w:val="20"/>
              </w:rPr>
            </w:pPr>
            <w:r>
              <w:rPr>
                <w:rFonts w:ascii="Arial" w:hAnsi="Arial" w:cs="Arial"/>
                <w:sz w:val="20"/>
                <w:szCs w:val="20"/>
              </w:rPr>
              <w:t>SUMA</w:t>
            </w:r>
          </w:p>
        </w:tc>
        <w:tc>
          <w:tcPr>
            <w:tcW w:w="2105" w:type="dxa"/>
          </w:tcPr>
          <w:p w:rsidR="005631B3" w:rsidRPr="00B5395E" w:rsidRDefault="005631B3" w:rsidP="00142F39">
            <w:pPr>
              <w:jc w:val="center"/>
              <w:rPr>
                <w:rFonts w:ascii="Arial" w:hAnsi="Arial" w:cs="Arial"/>
                <w:sz w:val="20"/>
                <w:szCs w:val="20"/>
              </w:rPr>
            </w:pPr>
          </w:p>
        </w:tc>
        <w:tc>
          <w:tcPr>
            <w:tcW w:w="2100" w:type="dxa"/>
          </w:tcPr>
          <w:p w:rsidR="005631B3" w:rsidRPr="00B5395E" w:rsidRDefault="005631B3" w:rsidP="00142F39">
            <w:pPr>
              <w:jc w:val="center"/>
              <w:rPr>
                <w:rFonts w:ascii="Arial" w:hAnsi="Arial" w:cs="Arial"/>
                <w:sz w:val="20"/>
                <w:szCs w:val="20"/>
              </w:rPr>
            </w:pPr>
          </w:p>
        </w:tc>
      </w:tr>
    </w:tbl>
    <w:p w:rsidR="005631B3" w:rsidRDefault="005631B3" w:rsidP="005631B3">
      <w:pPr>
        <w:rPr>
          <w:rFonts w:ascii="Arial" w:hAnsi="Arial" w:cs="Arial"/>
          <w:sz w:val="20"/>
          <w:szCs w:val="20"/>
        </w:rPr>
      </w:pPr>
    </w:p>
    <w:p w:rsidR="00101FAC" w:rsidRPr="00B5395E" w:rsidRDefault="00101FAC" w:rsidP="005631B3">
      <w:pPr>
        <w:rPr>
          <w:rFonts w:ascii="Arial" w:hAnsi="Arial" w:cs="Arial"/>
          <w:sz w:val="20"/>
          <w:szCs w:val="20"/>
        </w:rPr>
      </w:pPr>
    </w:p>
    <w:p w:rsidR="005631B3" w:rsidRDefault="005631B3">
      <w:pPr>
        <w:suppressAutoHyphens w:val="0"/>
        <w:jc w:val="left"/>
        <w:rPr>
          <w:sz w:val="22"/>
          <w:szCs w:val="22"/>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101FAC" w:rsidRPr="00F4306D" w:rsidTr="00142F39">
        <w:tc>
          <w:tcPr>
            <w:tcW w:w="2468" w:type="dxa"/>
            <w:shd w:val="clear" w:color="auto" w:fill="auto"/>
          </w:tcPr>
          <w:p w:rsidR="00101FAC" w:rsidRPr="00F4306D" w:rsidRDefault="00101FAC" w:rsidP="00142F39">
            <w:pPr>
              <w:jc w:val="center"/>
              <w:rPr>
                <w:sz w:val="22"/>
                <w:szCs w:val="22"/>
              </w:rPr>
            </w:pPr>
            <w:r w:rsidRPr="00F4306D">
              <w:rPr>
                <w:sz w:val="22"/>
                <w:szCs w:val="22"/>
              </w:rPr>
              <w:t>.....</w:t>
            </w:r>
            <w:r>
              <w:rPr>
                <w:sz w:val="22"/>
                <w:szCs w:val="22"/>
              </w:rPr>
              <w:t>.....</w:t>
            </w:r>
            <w:r w:rsidRPr="00F4306D">
              <w:rPr>
                <w:sz w:val="22"/>
                <w:szCs w:val="22"/>
              </w:rPr>
              <w:t>................................</w:t>
            </w:r>
          </w:p>
          <w:p w:rsidR="00101FAC" w:rsidRPr="00F4306D" w:rsidRDefault="00101FAC" w:rsidP="00142F39">
            <w:pPr>
              <w:jc w:val="center"/>
              <w:rPr>
                <w:sz w:val="22"/>
                <w:szCs w:val="22"/>
              </w:rPr>
            </w:pPr>
            <w:r w:rsidRPr="00F4306D">
              <w:rPr>
                <w:sz w:val="22"/>
                <w:szCs w:val="22"/>
              </w:rPr>
              <w:t>miejscowość i data</w:t>
            </w:r>
          </w:p>
        </w:tc>
        <w:tc>
          <w:tcPr>
            <w:tcW w:w="2752" w:type="dxa"/>
            <w:shd w:val="clear" w:color="auto" w:fill="auto"/>
          </w:tcPr>
          <w:p w:rsidR="00101FAC" w:rsidRPr="00F4306D" w:rsidRDefault="00101FAC" w:rsidP="00142F39">
            <w:pPr>
              <w:snapToGrid w:val="0"/>
              <w:rPr>
                <w:sz w:val="22"/>
                <w:szCs w:val="22"/>
              </w:rPr>
            </w:pPr>
          </w:p>
        </w:tc>
        <w:tc>
          <w:tcPr>
            <w:tcW w:w="3968" w:type="dxa"/>
            <w:shd w:val="clear" w:color="auto" w:fill="auto"/>
          </w:tcPr>
          <w:p w:rsidR="00101FAC" w:rsidRPr="00F4306D" w:rsidRDefault="00101FAC" w:rsidP="00142F39">
            <w:pPr>
              <w:jc w:val="center"/>
              <w:rPr>
                <w:sz w:val="22"/>
                <w:szCs w:val="22"/>
              </w:rPr>
            </w:pPr>
            <w:r>
              <w:rPr>
                <w:sz w:val="22"/>
                <w:szCs w:val="22"/>
              </w:rPr>
              <w:t>.</w:t>
            </w:r>
            <w:r w:rsidRPr="00F4306D">
              <w:rPr>
                <w:sz w:val="22"/>
                <w:szCs w:val="22"/>
              </w:rPr>
              <w:t>.............................................................</w:t>
            </w:r>
          </w:p>
          <w:p w:rsidR="00101FAC" w:rsidRPr="00F4306D" w:rsidRDefault="00101FAC" w:rsidP="00142F39">
            <w:pPr>
              <w:overflowPunct w:val="0"/>
              <w:autoSpaceDE w:val="0"/>
              <w:jc w:val="center"/>
              <w:textAlignment w:val="baseline"/>
              <w:rPr>
                <w:color w:val="FF0000"/>
                <w:sz w:val="22"/>
                <w:szCs w:val="22"/>
              </w:rPr>
            </w:pPr>
            <w:r w:rsidRPr="00F4306D">
              <w:rPr>
                <w:sz w:val="22"/>
                <w:szCs w:val="22"/>
              </w:rPr>
              <w:t>podpis (upełnomocniony przedstawiciel)</w:t>
            </w:r>
          </w:p>
        </w:tc>
      </w:tr>
    </w:tbl>
    <w:p w:rsidR="005631B3" w:rsidRDefault="005631B3">
      <w:pPr>
        <w:suppressAutoHyphens w:val="0"/>
        <w:jc w:val="left"/>
        <w:rPr>
          <w:sz w:val="22"/>
          <w:szCs w:val="22"/>
        </w:rPr>
      </w:pPr>
      <w:r>
        <w:rPr>
          <w:sz w:val="22"/>
          <w:szCs w:val="22"/>
        </w:rPr>
        <w:br w:type="page"/>
      </w:r>
    </w:p>
    <w:p w:rsidR="00F4306D" w:rsidRPr="005631B3" w:rsidRDefault="00F4306D" w:rsidP="00F4306D">
      <w:pPr>
        <w:jc w:val="right"/>
        <w:rPr>
          <w:vanish/>
          <w:sz w:val="22"/>
          <w:szCs w:val="22"/>
          <w:specVanish/>
        </w:rPr>
      </w:pPr>
      <w:r w:rsidRPr="00F4306D">
        <w:rPr>
          <w:sz w:val="22"/>
          <w:szCs w:val="22"/>
        </w:rPr>
        <w:lastRenderedPageBreak/>
        <w:t xml:space="preserve">Zał. </w:t>
      </w:r>
      <w:r w:rsidR="00101FAC">
        <w:rPr>
          <w:sz w:val="22"/>
          <w:szCs w:val="22"/>
        </w:rPr>
        <w:t xml:space="preserve">nr </w:t>
      </w:r>
      <w:r w:rsidRPr="00F4306D">
        <w:rPr>
          <w:sz w:val="22"/>
          <w:szCs w:val="22"/>
        </w:rPr>
        <w:t>3</w:t>
      </w:r>
    </w:p>
    <w:p w:rsidR="00F4306D" w:rsidRPr="00F4306D" w:rsidRDefault="005631B3" w:rsidP="00F4306D">
      <w:pPr>
        <w:rPr>
          <w:b/>
          <w:sz w:val="22"/>
          <w:szCs w:val="22"/>
        </w:rPr>
      </w:pPr>
      <w:r>
        <w:rPr>
          <w:b/>
          <w:sz w:val="22"/>
          <w:szCs w:val="22"/>
        </w:rPr>
        <w:t xml:space="preserve"> </w:t>
      </w:r>
    </w:p>
    <w:p w:rsidR="00F4306D" w:rsidRPr="00F4306D" w:rsidRDefault="00F4306D" w:rsidP="00F4306D">
      <w:pPr>
        <w:jc w:val="center"/>
        <w:rPr>
          <w:b/>
          <w:sz w:val="22"/>
          <w:szCs w:val="22"/>
        </w:rPr>
      </w:pPr>
      <w:r w:rsidRPr="00F4306D">
        <w:rPr>
          <w:b/>
          <w:sz w:val="22"/>
          <w:szCs w:val="22"/>
        </w:rPr>
        <w:t>Oświadczenie o spełnianiu warunków udziału w postępowaniu i niepodleganiu wykluczeniu</w:t>
      </w:r>
    </w:p>
    <w:p w:rsidR="00F4306D" w:rsidRPr="00F4306D" w:rsidRDefault="00F4306D" w:rsidP="00F4306D">
      <w:pPr>
        <w:rPr>
          <w:sz w:val="22"/>
          <w:szCs w:val="22"/>
        </w:rPr>
      </w:pPr>
    </w:p>
    <w:p w:rsidR="00F4306D" w:rsidRPr="00F4306D" w:rsidRDefault="00F4306D" w:rsidP="00A87721">
      <w:pPr>
        <w:numPr>
          <w:ilvl w:val="1"/>
          <w:numId w:val="3"/>
        </w:numPr>
        <w:tabs>
          <w:tab w:val="clear" w:pos="708"/>
          <w:tab w:val="left" w:pos="0"/>
          <w:tab w:val="num" w:pos="426"/>
        </w:tabs>
        <w:suppressAutoHyphens w:val="0"/>
        <w:ind w:left="360"/>
        <w:rPr>
          <w:sz w:val="22"/>
          <w:szCs w:val="22"/>
        </w:rPr>
      </w:pPr>
      <w:r w:rsidRPr="00F4306D">
        <w:rPr>
          <w:sz w:val="22"/>
          <w:szCs w:val="22"/>
        </w:rPr>
        <w:t xml:space="preserve">Oświadczam, iż nie podlegam wykluczeniu z przyczyn określonych w </w:t>
      </w:r>
      <w:r w:rsidRPr="00F4306D">
        <w:rPr>
          <w:rFonts w:ascii="Times-Roman" w:hAnsi="Times-Roman" w:cs="Times-Roman"/>
          <w:sz w:val="22"/>
          <w:szCs w:val="22"/>
        </w:rPr>
        <w:t>art. 24 ust. 1  ustawy</w:t>
      </w:r>
      <w:r w:rsidR="002E3500">
        <w:rPr>
          <w:rFonts w:ascii="Times-Roman" w:hAnsi="Times-Roman" w:cs="Times-Roman"/>
          <w:sz w:val="22"/>
          <w:szCs w:val="22"/>
        </w:rPr>
        <w:br/>
      </w:r>
      <w:r w:rsidRPr="00F4306D">
        <w:rPr>
          <w:rFonts w:ascii="Times-Roman" w:hAnsi="Times-Roman" w:cs="Times-Roman"/>
          <w:sz w:val="22"/>
          <w:szCs w:val="22"/>
        </w:rPr>
        <w:t xml:space="preserve"> Prawo  zamówień publicznych.</w:t>
      </w:r>
    </w:p>
    <w:p w:rsidR="00F4306D" w:rsidRPr="00A87721" w:rsidRDefault="00F4306D" w:rsidP="00A87721">
      <w:pPr>
        <w:numPr>
          <w:ilvl w:val="1"/>
          <w:numId w:val="3"/>
        </w:numPr>
        <w:tabs>
          <w:tab w:val="clear" w:pos="708"/>
          <w:tab w:val="left" w:pos="0"/>
          <w:tab w:val="left" w:pos="142"/>
          <w:tab w:val="left" w:pos="284"/>
          <w:tab w:val="num" w:pos="1080"/>
        </w:tabs>
        <w:suppressAutoHyphens w:val="0"/>
        <w:ind w:left="426" w:hanging="426"/>
        <w:rPr>
          <w:sz w:val="22"/>
          <w:szCs w:val="22"/>
        </w:rPr>
      </w:pPr>
      <w:r w:rsidRPr="00F4306D">
        <w:rPr>
          <w:sz w:val="22"/>
          <w:szCs w:val="22"/>
        </w:rPr>
        <w:t xml:space="preserve">  Oświadczam, iż nie podlegam wykluczeniu z przyczyn określonych w </w:t>
      </w:r>
      <w:r w:rsidRPr="00F4306D">
        <w:rPr>
          <w:rFonts w:ascii="Times-Roman" w:hAnsi="Times-Roman" w:cs="Times-Roman"/>
          <w:sz w:val="22"/>
          <w:szCs w:val="22"/>
        </w:rPr>
        <w:t>art. 24 ust. 5 pkt 1 ustawy Prawo zamówień publicznych.</w:t>
      </w:r>
    </w:p>
    <w:p w:rsidR="002E3500" w:rsidRPr="002E3500" w:rsidRDefault="00F4306D" w:rsidP="00907E97">
      <w:pPr>
        <w:numPr>
          <w:ilvl w:val="1"/>
          <w:numId w:val="3"/>
        </w:numPr>
        <w:tabs>
          <w:tab w:val="clear" w:pos="708"/>
          <w:tab w:val="left" w:pos="0"/>
        </w:tabs>
        <w:suppressAutoHyphens w:val="0"/>
        <w:ind w:left="426" w:hanging="426"/>
        <w:rPr>
          <w:sz w:val="22"/>
          <w:szCs w:val="22"/>
        </w:rPr>
      </w:pPr>
      <w:r w:rsidRPr="00C50F6C">
        <w:rPr>
          <w:sz w:val="22"/>
          <w:szCs w:val="22"/>
        </w:rPr>
        <w:t xml:space="preserve">Oświadczam, iż </w:t>
      </w:r>
      <w:r w:rsidRPr="00C50F6C">
        <w:rPr>
          <w:rFonts w:ascii="Times-Roman" w:hAnsi="Times-Roman" w:cs="Times-Roman"/>
          <w:sz w:val="22"/>
          <w:szCs w:val="22"/>
        </w:rPr>
        <w:t xml:space="preserve">spełniam warunek udziału w postępowaniu polegający na dysponowaniu </w:t>
      </w:r>
      <w:r w:rsidR="002947DE" w:rsidRPr="00C50F6C">
        <w:rPr>
          <w:sz w:val="22"/>
          <w:szCs w:val="22"/>
          <w:lang w:eastAsia="pl-PL"/>
        </w:rPr>
        <w:t>co najmniej jedną osobą</w:t>
      </w:r>
      <w:r w:rsidRPr="00C50F6C">
        <w:rPr>
          <w:sz w:val="22"/>
          <w:szCs w:val="22"/>
          <w:lang w:eastAsia="pl-PL"/>
        </w:rPr>
        <w:t xml:space="preserve"> posiadającą uprawnienia do kierowania robotami </w:t>
      </w:r>
      <w:r w:rsidR="003B1984" w:rsidRPr="00C50F6C">
        <w:rPr>
          <w:color w:val="000000"/>
          <w:sz w:val="22"/>
          <w:szCs w:val="22"/>
          <w:lang w:eastAsia="pl-PL"/>
        </w:rPr>
        <w:t>w specjalności</w:t>
      </w:r>
      <w:r w:rsidR="002E3500">
        <w:rPr>
          <w:color w:val="000000"/>
          <w:sz w:val="22"/>
          <w:szCs w:val="22"/>
          <w:lang w:eastAsia="pl-PL"/>
        </w:rPr>
        <w:t>:</w:t>
      </w:r>
    </w:p>
    <w:p w:rsidR="00F4306D" w:rsidRPr="002E3500" w:rsidRDefault="002E3500" w:rsidP="00DE3D12">
      <w:pPr>
        <w:numPr>
          <w:ilvl w:val="0"/>
          <w:numId w:val="33"/>
        </w:numPr>
        <w:tabs>
          <w:tab w:val="left" w:pos="0"/>
        </w:tabs>
        <w:suppressAutoHyphens w:val="0"/>
        <w:ind w:left="709" w:hanging="283"/>
        <w:rPr>
          <w:sz w:val="22"/>
          <w:szCs w:val="22"/>
        </w:rPr>
      </w:pPr>
      <w:r>
        <w:rPr>
          <w:color w:val="000000"/>
          <w:sz w:val="22"/>
          <w:szCs w:val="22"/>
          <w:lang w:eastAsia="pl-PL"/>
        </w:rPr>
        <w:t>drogowej bez ograniczeń,</w:t>
      </w:r>
    </w:p>
    <w:p w:rsidR="002E3500" w:rsidRDefault="002E3500" w:rsidP="00DE3D12">
      <w:pPr>
        <w:numPr>
          <w:ilvl w:val="0"/>
          <w:numId w:val="33"/>
        </w:numPr>
        <w:autoSpaceDE w:val="0"/>
        <w:ind w:left="709" w:hanging="283"/>
        <w:rPr>
          <w:sz w:val="22"/>
          <w:szCs w:val="22"/>
        </w:rPr>
      </w:pPr>
      <w:r w:rsidRPr="00F02781">
        <w:rPr>
          <w:sz w:val="22"/>
          <w:szCs w:val="22"/>
        </w:rPr>
        <w:t>instalacyjnej w zakresie sieci, instalacji i urządzeń cieplnych, wentylacyjnych, gazowyc</w:t>
      </w:r>
      <w:r>
        <w:rPr>
          <w:sz w:val="22"/>
          <w:szCs w:val="22"/>
        </w:rPr>
        <w:t xml:space="preserve">h, </w:t>
      </w:r>
      <w:r>
        <w:rPr>
          <w:sz w:val="22"/>
          <w:szCs w:val="22"/>
        </w:rPr>
        <w:br/>
      </w:r>
      <w:r w:rsidRPr="00F02781">
        <w:rPr>
          <w:sz w:val="22"/>
          <w:szCs w:val="22"/>
        </w:rPr>
        <w:t>wodociągowych i kanalizacyjnych</w:t>
      </w:r>
      <w:r>
        <w:rPr>
          <w:sz w:val="22"/>
          <w:szCs w:val="22"/>
        </w:rPr>
        <w:t>;</w:t>
      </w:r>
    </w:p>
    <w:p w:rsidR="002E3500" w:rsidRPr="00C50F6C" w:rsidRDefault="002E3500" w:rsidP="00DE3D12">
      <w:pPr>
        <w:numPr>
          <w:ilvl w:val="0"/>
          <w:numId w:val="33"/>
        </w:numPr>
        <w:tabs>
          <w:tab w:val="left" w:pos="0"/>
        </w:tabs>
        <w:suppressAutoHyphens w:val="0"/>
        <w:ind w:left="709" w:hanging="283"/>
        <w:rPr>
          <w:sz w:val="22"/>
          <w:szCs w:val="22"/>
        </w:rPr>
      </w:pPr>
      <w:r>
        <w:rPr>
          <w:sz w:val="22"/>
          <w:szCs w:val="22"/>
        </w:rPr>
        <w:t xml:space="preserve"> </w:t>
      </w:r>
      <w:r w:rsidRPr="002A5F1D">
        <w:rPr>
          <w:sz w:val="22"/>
          <w:szCs w:val="22"/>
        </w:rPr>
        <w:t>instalacyjnej w zakresie sieci, instalacji i urządzeń elektrycznych i elektroenergetycznych</w:t>
      </w:r>
      <w:r>
        <w:rPr>
          <w:sz w:val="22"/>
          <w:szCs w:val="22"/>
        </w:rPr>
        <w:t>.</w:t>
      </w:r>
    </w:p>
    <w:p w:rsidR="00F4306D" w:rsidRPr="00F4306D" w:rsidRDefault="00F4306D" w:rsidP="00F4306D">
      <w:pPr>
        <w:tabs>
          <w:tab w:val="left" w:pos="0"/>
          <w:tab w:val="left" w:pos="360"/>
          <w:tab w:val="num" w:pos="540"/>
        </w:tabs>
        <w:autoSpaceDE w:val="0"/>
        <w:autoSpaceDN w:val="0"/>
        <w:adjustRightInd w:val="0"/>
        <w:jc w:val="left"/>
        <w:rPr>
          <w:sz w:val="22"/>
          <w:szCs w:val="22"/>
          <w:lang w:eastAsia="pl-PL"/>
        </w:rPr>
      </w:pPr>
    </w:p>
    <w:p w:rsidR="00F4306D" w:rsidRPr="00F4306D" w:rsidRDefault="00F4306D" w:rsidP="00F4306D">
      <w:pPr>
        <w:rPr>
          <w:sz w:val="22"/>
          <w:szCs w:val="22"/>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F4306D" w:rsidRPr="00F4306D" w:rsidTr="00034F33">
        <w:tc>
          <w:tcPr>
            <w:tcW w:w="2468" w:type="dxa"/>
            <w:shd w:val="clear" w:color="auto" w:fill="auto"/>
          </w:tcPr>
          <w:p w:rsidR="00F4306D" w:rsidRPr="00F4306D" w:rsidRDefault="00F4306D" w:rsidP="00F4306D">
            <w:pPr>
              <w:jc w:val="center"/>
              <w:rPr>
                <w:sz w:val="22"/>
                <w:szCs w:val="22"/>
              </w:rPr>
            </w:pPr>
            <w:r w:rsidRPr="00F4306D">
              <w:rPr>
                <w:sz w:val="22"/>
                <w:szCs w:val="22"/>
              </w:rPr>
              <w:t>.....</w:t>
            </w:r>
            <w:r w:rsidR="00A87721">
              <w:rPr>
                <w:sz w:val="22"/>
                <w:szCs w:val="22"/>
              </w:rPr>
              <w:t>.....</w:t>
            </w:r>
            <w:r w:rsidRPr="00F4306D">
              <w:rPr>
                <w:sz w:val="22"/>
                <w:szCs w:val="22"/>
              </w:rPr>
              <w:t>................................</w:t>
            </w:r>
          </w:p>
          <w:p w:rsidR="00F4306D" w:rsidRPr="00F4306D" w:rsidRDefault="00F4306D" w:rsidP="00F4306D">
            <w:pPr>
              <w:jc w:val="center"/>
              <w:rPr>
                <w:sz w:val="22"/>
                <w:szCs w:val="22"/>
              </w:rPr>
            </w:pPr>
            <w:r w:rsidRPr="00F4306D">
              <w:rPr>
                <w:sz w:val="22"/>
                <w:szCs w:val="22"/>
              </w:rPr>
              <w:t>miejscowość i data</w:t>
            </w:r>
          </w:p>
        </w:tc>
        <w:tc>
          <w:tcPr>
            <w:tcW w:w="2752" w:type="dxa"/>
            <w:shd w:val="clear" w:color="auto" w:fill="auto"/>
          </w:tcPr>
          <w:p w:rsidR="00F4306D" w:rsidRPr="00F4306D" w:rsidRDefault="00F4306D" w:rsidP="00F4306D">
            <w:pPr>
              <w:snapToGrid w:val="0"/>
              <w:rPr>
                <w:sz w:val="22"/>
                <w:szCs w:val="22"/>
              </w:rPr>
            </w:pPr>
          </w:p>
        </w:tc>
        <w:tc>
          <w:tcPr>
            <w:tcW w:w="3968" w:type="dxa"/>
            <w:shd w:val="clear" w:color="auto" w:fill="auto"/>
          </w:tcPr>
          <w:p w:rsidR="00F4306D" w:rsidRPr="00F4306D" w:rsidRDefault="00A87721" w:rsidP="00F4306D">
            <w:pPr>
              <w:jc w:val="center"/>
              <w:rPr>
                <w:sz w:val="22"/>
                <w:szCs w:val="22"/>
              </w:rPr>
            </w:pPr>
            <w:r>
              <w:rPr>
                <w:sz w:val="22"/>
                <w:szCs w:val="22"/>
              </w:rPr>
              <w:t>.</w:t>
            </w:r>
            <w:r w:rsidR="00F4306D" w:rsidRPr="00F4306D">
              <w:rPr>
                <w:sz w:val="22"/>
                <w:szCs w:val="22"/>
              </w:rPr>
              <w:t>.............................................................</w:t>
            </w:r>
          </w:p>
          <w:p w:rsidR="00F4306D" w:rsidRPr="00F4306D" w:rsidRDefault="00F4306D" w:rsidP="00F4306D">
            <w:pPr>
              <w:overflowPunct w:val="0"/>
              <w:autoSpaceDE w:val="0"/>
              <w:jc w:val="center"/>
              <w:textAlignment w:val="baseline"/>
              <w:rPr>
                <w:color w:val="FF0000"/>
                <w:sz w:val="22"/>
                <w:szCs w:val="22"/>
              </w:rPr>
            </w:pPr>
            <w:r w:rsidRPr="00F4306D">
              <w:rPr>
                <w:sz w:val="22"/>
                <w:szCs w:val="22"/>
              </w:rPr>
              <w:t>podpis (upełnomocniony przedstawiciel)</w:t>
            </w:r>
          </w:p>
        </w:tc>
      </w:tr>
    </w:tbl>
    <w:p w:rsidR="00F4306D" w:rsidRPr="00F4306D" w:rsidRDefault="00F4306D" w:rsidP="00F4306D">
      <w:pPr>
        <w:rPr>
          <w:sz w:val="22"/>
          <w:szCs w:val="22"/>
        </w:rPr>
      </w:pPr>
    </w:p>
    <w:p w:rsidR="000463E3" w:rsidRPr="000463E3" w:rsidRDefault="000463E3" w:rsidP="000463E3">
      <w:pPr>
        <w:suppressAutoHyphens w:val="0"/>
        <w:rPr>
          <w:sz w:val="22"/>
          <w:szCs w:val="22"/>
          <w:lang w:eastAsia="pl-PL"/>
        </w:rPr>
      </w:pPr>
      <w:r w:rsidRPr="000463E3">
        <w:rPr>
          <w:sz w:val="22"/>
          <w:szCs w:val="22"/>
          <w:lang w:eastAsia="pl-PL"/>
        </w:rPr>
        <w:t xml:space="preserve">Oświadczam, że zachodzą w stosunku do mnie podstawy wykluczenia z postępowania na podstawie art. …………. ustawy </w:t>
      </w:r>
      <w:proofErr w:type="spellStart"/>
      <w:r w:rsidRPr="000463E3">
        <w:rPr>
          <w:sz w:val="22"/>
          <w:szCs w:val="22"/>
          <w:lang w:eastAsia="pl-PL"/>
        </w:rPr>
        <w:t>Pzp</w:t>
      </w:r>
      <w:proofErr w:type="spellEnd"/>
      <w:r w:rsidRPr="000463E3">
        <w:rPr>
          <w:sz w:val="22"/>
          <w:szCs w:val="22"/>
          <w:lang w:eastAsia="pl-PL"/>
        </w:rPr>
        <w:t xml:space="preserve"> </w:t>
      </w:r>
      <w:r w:rsidRPr="000463E3">
        <w:rPr>
          <w:i/>
          <w:sz w:val="22"/>
          <w:szCs w:val="22"/>
          <w:lang w:eastAsia="pl-PL"/>
        </w:rPr>
        <w:t>(podać mającą zastosowanie podstawę wykluczenia spośród wymienionych w art. 24 ust. 1 pkt 13-14, 16-20 lub art. 24 ust. 5</w:t>
      </w:r>
      <w:r w:rsidR="001D3EA4">
        <w:rPr>
          <w:i/>
          <w:sz w:val="22"/>
          <w:szCs w:val="22"/>
          <w:lang w:eastAsia="pl-PL"/>
        </w:rPr>
        <w:t xml:space="preserve"> pkt.1</w:t>
      </w:r>
      <w:r w:rsidRPr="000463E3">
        <w:rPr>
          <w:i/>
          <w:sz w:val="22"/>
          <w:szCs w:val="22"/>
          <w:lang w:eastAsia="pl-PL"/>
        </w:rPr>
        <w:t xml:space="preserve"> ustawy </w:t>
      </w:r>
      <w:proofErr w:type="spellStart"/>
      <w:r w:rsidRPr="000463E3">
        <w:rPr>
          <w:i/>
          <w:sz w:val="22"/>
          <w:szCs w:val="22"/>
          <w:lang w:eastAsia="pl-PL"/>
        </w:rPr>
        <w:t>Pzp</w:t>
      </w:r>
      <w:proofErr w:type="spellEnd"/>
      <w:r w:rsidRPr="000463E3">
        <w:rPr>
          <w:i/>
          <w:sz w:val="22"/>
          <w:szCs w:val="22"/>
          <w:lang w:eastAsia="pl-PL"/>
        </w:rPr>
        <w:t>).</w:t>
      </w:r>
      <w:r w:rsidRPr="000463E3">
        <w:rPr>
          <w:sz w:val="22"/>
          <w:szCs w:val="22"/>
          <w:lang w:eastAsia="pl-PL"/>
        </w:rPr>
        <w:t xml:space="preserve"> Jednocześnie oświadczam, że w związku z ww. okolicznością, na podstawie art. 24 ust. 8 ustawy </w:t>
      </w:r>
      <w:proofErr w:type="spellStart"/>
      <w:r w:rsidRPr="000463E3">
        <w:rPr>
          <w:sz w:val="22"/>
          <w:szCs w:val="22"/>
          <w:lang w:eastAsia="pl-PL"/>
        </w:rPr>
        <w:t>Pzp</w:t>
      </w:r>
      <w:proofErr w:type="spellEnd"/>
      <w:r w:rsidRPr="000463E3">
        <w:rPr>
          <w:sz w:val="22"/>
          <w:szCs w:val="22"/>
          <w:lang w:eastAsia="pl-PL"/>
        </w:rPr>
        <w:t xml:space="preserve"> podjąłem następujące środki naprawcze: ………………………………</w:t>
      </w:r>
      <w:r>
        <w:rPr>
          <w:sz w:val="22"/>
          <w:szCs w:val="22"/>
          <w:lang w:eastAsia="pl-PL"/>
        </w:rPr>
        <w:t>…………………………………………………………………………</w:t>
      </w:r>
    </w:p>
    <w:p w:rsidR="000463E3" w:rsidRPr="000463E3" w:rsidRDefault="000463E3" w:rsidP="000463E3">
      <w:pPr>
        <w:suppressAutoHyphens w:val="0"/>
        <w:spacing w:line="360" w:lineRule="auto"/>
        <w:rPr>
          <w:sz w:val="22"/>
          <w:szCs w:val="22"/>
          <w:lang w:eastAsia="pl-PL"/>
        </w:rPr>
      </w:pPr>
      <w:r w:rsidRPr="000463E3">
        <w:rPr>
          <w:sz w:val="22"/>
          <w:szCs w:val="22"/>
          <w:lang w:eastAsia="pl-PL"/>
        </w:rPr>
        <w:t>………………………………………………………………………</w:t>
      </w:r>
      <w:r w:rsidR="00DE3D12">
        <w:rPr>
          <w:sz w:val="22"/>
          <w:szCs w:val="22"/>
          <w:lang w:eastAsia="pl-PL"/>
        </w:rPr>
        <w:t>…………………..……………..</w:t>
      </w: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0463E3" w:rsidRPr="000463E3" w:rsidTr="00657893">
        <w:tc>
          <w:tcPr>
            <w:tcW w:w="2468" w:type="dxa"/>
            <w:shd w:val="clear" w:color="auto" w:fill="auto"/>
          </w:tcPr>
          <w:p w:rsidR="000463E3" w:rsidRPr="000463E3" w:rsidRDefault="000463E3" w:rsidP="000463E3">
            <w:pPr>
              <w:jc w:val="center"/>
              <w:rPr>
                <w:sz w:val="22"/>
                <w:szCs w:val="22"/>
              </w:rPr>
            </w:pPr>
            <w:r w:rsidRPr="000463E3">
              <w:rPr>
                <w:sz w:val="22"/>
                <w:szCs w:val="22"/>
              </w:rPr>
              <w:t>.....................................</w:t>
            </w:r>
          </w:p>
          <w:p w:rsidR="000463E3" w:rsidRPr="000463E3" w:rsidRDefault="000463E3" w:rsidP="000463E3">
            <w:pPr>
              <w:jc w:val="center"/>
              <w:rPr>
                <w:sz w:val="22"/>
                <w:szCs w:val="22"/>
              </w:rPr>
            </w:pPr>
            <w:r w:rsidRPr="000463E3">
              <w:rPr>
                <w:sz w:val="22"/>
                <w:szCs w:val="22"/>
              </w:rPr>
              <w:t>miejscowość i data</w:t>
            </w:r>
          </w:p>
        </w:tc>
        <w:tc>
          <w:tcPr>
            <w:tcW w:w="2752" w:type="dxa"/>
            <w:shd w:val="clear" w:color="auto" w:fill="auto"/>
          </w:tcPr>
          <w:p w:rsidR="000463E3" w:rsidRPr="000463E3" w:rsidRDefault="000463E3" w:rsidP="000463E3">
            <w:pPr>
              <w:snapToGrid w:val="0"/>
              <w:rPr>
                <w:sz w:val="22"/>
                <w:szCs w:val="22"/>
              </w:rPr>
            </w:pPr>
          </w:p>
        </w:tc>
        <w:tc>
          <w:tcPr>
            <w:tcW w:w="3968" w:type="dxa"/>
            <w:shd w:val="clear" w:color="auto" w:fill="auto"/>
          </w:tcPr>
          <w:p w:rsidR="000463E3" w:rsidRPr="000463E3" w:rsidRDefault="000463E3" w:rsidP="000463E3">
            <w:pPr>
              <w:jc w:val="center"/>
              <w:rPr>
                <w:sz w:val="22"/>
                <w:szCs w:val="22"/>
              </w:rPr>
            </w:pPr>
            <w:r w:rsidRPr="000463E3">
              <w:rPr>
                <w:sz w:val="22"/>
                <w:szCs w:val="22"/>
              </w:rPr>
              <w:t>.............................................................</w:t>
            </w:r>
          </w:p>
          <w:p w:rsidR="000463E3" w:rsidRPr="000463E3" w:rsidRDefault="000463E3" w:rsidP="000463E3">
            <w:pPr>
              <w:overflowPunct w:val="0"/>
              <w:autoSpaceDE w:val="0"/>
              <w:jc w:val="center"/>
              <w:textAlignment w:val="baseline"/>
              <w:rPr>
                <w:color w:val="FF0000"/>
                <w:sz w:val="22"/>
                <w:szCs w:val="22"/>
              </w:rPr>
            </w:pPr>
            <w:r w:rsidRPr="000463E3">
              <w:rPr>
                <w:sz w:val="22"/>
                <w:szCs w:val="22"/>
              </w:rPr>
              <w:t>podpis (upełnomocniony przedstawiciel)</w:t>
            </w:r>
          </w:p>
        </w:tc>
      </w:tr>
    </w:tbl>
    <w:p w:rsidR="000463E3" w:rsidRDefault="000463E3" w:rsidP="00F4306D">
      <w:pPr>
        <w:rPr>
          <w:sz w:val="22"/>
          <w:szCs w:val="22"/>
          <w:u w:val="single"/>
        </w:rPr>
      </w:pPr>
    </w:p>
    <w:p w:rsidR="00DE3D12" w:rsidRDefault="00DE3D12" w:rsidP="00F4306D">
      <w:pPr>
        <w:rPr>
          <w:sz w:val="22"/>
          <w:szCs w:val="22"/>
          <w:u w:val="single"/>
        </w:rPr>
      </w:pPr>
    </w:p>
    <w:p w:rsidR="00DE3D12" w:rsidRDefault="00DE3D12" w:rsidP="00F4306D">
      <w:pPr>
        <w:rPr>
          <w:sz w:val="22"/>
          <w:szCs w:val="22"/>
          <w:u w:val="single"/>
        </w:rPr>
      </w:pPr>
    </w:p>
    <w:p w:rsidR="00F4306D" w:rsidRPr="00F4306D" w:rsidRDefault="00F4306D" w:rsidP="00F4306D">
      <w:pPr>
        <w:rPr>
          <w:sz w:val="22"/>
          <w:szCs w:val="22"/>
          <w:u w:val="single"/>
        </w:rPr>
      </w:pPr>
      <w:r w:rsidRPr="00F4306D">
        <w:rPr>
          <w:sz w:val="22"/>
          <w:szCs w:val="22"/>
          <w:u w:val="single"/>
        </w:rPr>
        <w:t>Uwaga:</w:t>
      </w:r>
    </w:p>
    <w:p w:rsidR="00F4306D" w:rsidRPr="00DE3D12" w:rsidRDefault="00F4306D" w:rsidP="00F4306D">
      <w:pPr>
        <w:rPr>
          <w:sz w:val="22"/>
          <w:szCs w:val="22"/>
          <w:u w:val="single"/>
        </w:rPr>
      </w:pPr>
      <w:r w:rsidRPr="00DE3D12">
        <w:rPr>
          <w:sz w:val="22"/>
          <w:szCs w:val="22"/>
          <w:u w:val="single"/>
        </w:rPr>
        <w:t>Wykonawca, który powołuje się na zasoby innych podmiotów, w celu wykazania braku istnienia wobec nich podstaw wykluczenia oraz spełniania, w zakresie, w jakim powołuje się na ich zasoby, warunków udziału w postępowaniu, składa oświadczenie:</w:t>
      </w:r>
    </w:p>
    <w:p w:rsidR="00F4306D" w:rsidRPr="00F4306D" w:rsidRDefault="00F4306D" w:rsidP="00F4306D">
      <w:pPr>
        <w:rPr>
          <w:sz w:val="22"/>
          <w:szCs w:val="22"/>
        </w:rPr>
      </w:pPr>
    </w:p>
    <w:p w:rsidR="00F4306D" w:rsidRPr="00F4306D" w:rsidRDefault="00F4306D" w:rsidP="00F4306D">
      <w:pPr>
        <w:rPr>
          <w:sz w:val="22"/>
          <w:szCs w:val="22"/>
        </w:rPr>
      </w:pPr>
      <w:r w:rsidRPr="00F4306D">
        <w:rPr>
          <w:sz w:val="22"/>
          <w:szCs w:val="22"/>
        </w:rPr>
        <w:t>Oświadczam, że w celu wykazania spełniania warunków udziału w postępowaniu, określonych przez zamawiającego, polegam na zasobach następujących podmiotów:</w:t>
      </w:r>
    </w:p>
    <w:p w:rsidR="00F4306D" w:rsidRPr="00F4306D" w:rsidRDefault="00F4306D" w:rsidP="00F4306D">
      <w:pPr>
        <w:rPr>
          <w:sz w:val="22"/>
          <w:szCs w:val="22"/>
        </w:rPr>
      </w:pPr>
      <w:r w:rsidRPr="00F4306D">
        <w:rPr>
          <w:sz w:val="22"/>
          <w:szCs w:val="22"/>
        </w:rPr>
        <w:t>…………………………………………………………………………………………………………………………………………………………………</w:t>
      </w:r>
      <w:r w:rsidR="00DE3D12">
        <w:rPr>
          <w:sz w:val="22"/>
          <w:szCs w:val="22"/>
        </w:rPr>
        <w:t>………………………………………………………</w:t>
      </w:r>
    </w:p>
    <w:p w:rsidR="00F4306D" w:rsidRPr="00F4306D" w:rsidRDefault="00F4306D" w:rsidP="00F4306D">
      <w:pPr>
        <w:rPr>
          <w:sz w:val="22"/>
          <w:szCs w:val="22"/>
        </w:rPr>
      </w:pPr>
      <w:r w:rsidRPr="00F4306D">
        <w:rPr>
          <w:sz w:val="22"/>
          <w:szCs w:val="22"/>
        </w:rPr>
        <w:t>w następującym zakresie:</w:t>
      </w:r>
    </w:p>
    <w:p w:rsidR="00F4306D" w:rsidRPr="00F4306D" w:rsidRDefault="00F4306D" w:rsidP="00F4306D">
      <w:pPr>
        <w:rPr>
          <w:sz w:val="22"/>
          <w:szCs w:val="22"/>
        </w:rPr>
      </w:pPr>
      <w:r w:rsidRPr="00F4306D">
        <w:rPr>
          <w:sz w:val="22"/>
          <w:szCs w:val="22"/>
        </w:rPr>
        <w:t>………………………………………………………………………………………………………………………………………………………………………………………………………………………..</w:t>
      </w:r>
    </w:p>
    <w:p w:rsidR="00F4306D" w:rsidRPr="00F4306D" w:rsidRDefault="00F4306D" w:rsidP="00F4306D">
      <w:pPr>
        <w:rPr>
          <w:i/>
          <w:sz w:val="20"/>
          <w:szCs w:val="20"/>
        </w:rPr>
      </w:pPr>
      <w:r w:rsidRPr="00F4306D">
        <w:rPr>
          <w:i/>
          <w:sz w:val="20"/>
          <w:szCs w:val="20"/>
        </w:rPr>
        <w:t>(wskazać podmiot i określić odpowiedni zakres dla wskazanego podmiotu)</w:t>
      </w:r>
    </w:p>
    <w:p w:rsidR="00F4306D" w:rsidRPr="00F4306D" w:rsidRDefault="00F4306D" w:rsidP="00F4306D">
      <w:pPr>
        <w:rPr>
          <w:sz w:val="22"/>
          <w:szCs w:val="22"/>
        </w:rPr>
      </w:pPr>
    </w:p>
    <w:p w:rsidR="00F4306D" w:rsidRPr="00F4306D" w:rsidRDefault="00F4306D" w:rsidP="00F4306D">
      <w:pPr>
        <w:rPr>
          <w:sz w:val="22"/>
          <w:szCs w:val="22"/>
        </w:rPr>
      </w:pPr>
      <w:r w:rsidRPr="00F4306D">
        <w:rPr>
          <w:sz w:val="22"/>
          <w:szCs w:val="22"/>
        </w:rPr>
        <w:t xml:space="preserve">Oświadczam, że wyżej wymienione podmioty, na zasoby których powołuję się w niniejszym postępowaniu </w:t>
      </w:r>
      <w:r w:rsidRPr="00F4306D">
        <w:rPr>
          <w:sz w:val="22"/>
          <w:szCs w:val="22"/>
          <w:u w:val="single"/>
        </w:rPr>
        <w:t>nie podlegają wykluczeniu</w:t>
      </w:r>
      <w:r w:rsidRPr="00F4306D">
        <w:rPr>
          <w:sz w:val="22"/>
          <w:szCs w:val="22"/>
        </w:rPr>
        <w:t xml:space="preserve"> z postępowania o udzielenie zamówienia oraz spełniają warunki udziału w postępowaniu w zakresie, w jakim powołuję się na ich zasoby.</w:t>
      </w:r>
    </w:p>
    <w:p w:rsidR="00F4306D" w:rsidRPr="00F4306D" w:rsidRDefault="00F4306D" w:rsidP="00F4306D">
      <w:pPr>
        <w:rPr>
          <w:sz w:val="22"/>
          <w:szCs w:val="22"/>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DE3D12" w:rsidRPr="00F4306D" w:rsidTr="00412772">
        <w:tc>
          <w:tcPr>
            <w:tcW w:w="2468" w:type="dxa"/>
            <w:shd w:val="clear" w:color="auto" w:fill="auto"/>
          </w:tcPr>
          <w:p w:rsidR="00DE3D12" w:rsidRPr="00F4306D" w:rsidRDefault="00DE3D12" w:rsidP="00412772">
            <w:pPr>
              <w:jc w:val="center"/>
              <w:rPr>
                <w:sz w:val="22"/>
                <w:szCs w:val="22"/>
              </w:rPr>
            </w:pPr>
            <w:r w:rsidRPr="00F4306D">
              <w:rPr>
                <w:sz w:val="22"/>
                <w:szCs w:val="22"/>
              </w:rPr>
              <w:t>.....</w:t>
            </w:r>
            <w:r>
              <w:rPr>
                <w:sz w:val="22"/>
                <w:szCs w:val="22"/>
              </w:rPr>
              <w:t>.....</w:t>
            </w:r>
            <w:r w:rsidRPr="00F4306D">
              <w:rPr>
                <w:sz w:val="22"/>
                <w:szCs w:val="22"/>
              </w:rPr>
              <w:t>................................</w:t>
            </w:r>
          </w:p>
          <w:p w:rsidR="00DE3D12" w:rsidRPr="00F4306D" w:rsidRDefault="00DE3D12" w:rsidP="00412772">
            <w:pPr>
              <w:jc w:val="center"/>
              <w:rPr>
                <w:sz w:val="22"/>
                <w:szCs w:val="22"/>
              </w:rPr>
            </w:pPr>
            <w:r w:rsidRPr="00F4306D">
              <w:rPr>
                <w:sz w:val="22"/>
                <w:szCs w:val="22"/>
              </w:rPr>
              <w:t>miejscowość i data</w:t>
            </w:r>
          </w:p>
        </w:tc>
        <w:tc>
          <w:tcPr>
            <w:tcW w:w="2752" w:type="dxa"/>
            <w:shd w:val="clear" w:color="auto" w:fill="auto"/>
          </w:tcPr>
          <w:p w:rsidR="00DE3D12" w:rsidRPr="00F4306D" w:rsidRDefault="00DE3D12" w:rsidP="00412772">
            <w:pPr>
              <w:snapToGrid w:val="0"/>
              <w:rPr>
                <w:sz w:val="22"/>
                <w:szCs w:val="22"/>
              </w:rPr>
            </w:pPr>
          </w:p>
        </w:tc>
        <w:tc>
          <w:tcPr>
            <w:tcW w:w="3968" w:type="dxa"/>
            <w:shd w:val="clear" w:color="auto" w:fill="auto"/>
          </w:tcPr>
          <w:p w:rsidR="00DE3D12" w:rsidRPr="00F4306D" w:rsidRDefault="00DE3D12" w:rsidP="00412772">
            <w:pPr>
              <w:jc w:val="center"/>
              <w:rPr>
                <w:sz w:val="22"/>
                <w:szCs w:val="22"/>
              </w:rPr>
            </w:pPr>
            <w:r>
              <w:rPr>
                <w:sz w:val="22"/>
                <w:szCs w:val="22"/>
              </w:rPr>
              <w:t>.</w:t>
            </w:r>
            <w:r w:rsidRPr="00F4306D">
              <w:rPr>
                <w:sz w:val="22"/>
                <w:szCs w:val="22"/>
              </w:rPr>
              <w:t>.............................................................</w:t>
            </w:r>
          </w:p>
          <w:p w:rsidR="00DE3D12" w:rsidRPr="00F4306D" w:rsidRDefault="00DE3D12" w:rsidP="00412772">
            <w:pPr>
              <w:overflowPunct w:val="0"/>
              <w:autoSpaceDE w:val="0"/>
              <w:jc w:val="center"/>
              <w:textAlignment w:val="baseline"/>
              <w:rPr>
                <w:color w:val="FF0000"/>
                <w:sz w:val="22"/>
                <w:szCs w:val="22"/>
              </w:rPr>
            </w:pPr>
            <w:r w:rsidRPr="00F4306D">
              <w:rPr>
                <w:sz w:val="22"/>
                <w:szCs w:val="22"/>
              </w:rPr>
              <w:t>podpis (upełnomocniony przedstawiciel)</w:t>
            </w:r>
          </w:p>
        </w:tc>
      </w:tr>
    </w:tbl>
    <w:p w:rsidR="0060555E" w:rsidRDefault="0060555E" w:rsidP="00F4306D">
      <w:pPr>
        <w:rPr>
          <w:sz w:val="20"/>
        </w:rPr>
      </w:pPr>
    </w:p>
    <w:p w:rsidR="0060555E" w:rsidRDefault="00907E97" w:rsidP="000B0B66">
      <w:pPr>
        <w:jc w:val="right"/>
        <w:rPr>
          <w:sz w:val="20"/>
          <w:szCs w:val="20"/>
        </w:rPr>
      </w:pPr>
      <w:r>
        <w:rPr>
          <w:sz w:val="20"/>
        </w:rPr>
        <w:br w:type="page"/>
      </w:r>
    </w:p>
    <w:p w:rsidR="0060555E" w:rsidRDefault="0060555E">
      <w:pPr>
        <w:rPr>
          <w:sz w:val="20"/>
          <w:szCs w:val="20"/>
        </w:rPr>
      </w:pPr>
    </w:p>
    <w:p w:rsidR="0060555E" w:rsidRDefault="0060555E">
      <w:pPr>
        <w:rPr>
          <w:sz w:val="20"/>
        </w:rPr>
      </w:pPr>
    </w:p>
    <w:p w:rsidR="00101FAC" w:rsidRDefault="00101FAC" w:rsidP="000B0B66">
      <w:pPr>
        <w:pStyle w:val="Nagwek6"/>
        <w:numPr>
          <w:ilvl w:val="0"/>
          <w:numId w:val="0"/>
        </w:numPr>
        <w:tabs>
          <w:tab w:val="left" w:pos="0"/>
        </w:tabs>
        <w:ind w:left="1152"/>
        <w:jc w:val="both"/>
      </w:pPr>
    </w:p>
    <w:p w:rsidR="0060555E" w:rsidRDefault="0060555E"/>
    <w:p w:rsidR="0060555E" w:rsidRDefault="0060555E">
      <w:pPr>
        <w:rPr>
          <w:sz w:val="22"/>
          <w:szCs w:val="22"/>
        </w:rPr>
      </w:pP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ED17E0">
        <w:t>zał.</w:t>
      </w:r>
      <w:r w:rsidR="00101FAC">
        <w:t xml:space="preserve"> nr</w:t>
      </w:r>
      <w:r w:rsidR="00ED17E0">
        <w:t xml:space="preserve"> 5</w:t>
      </w:r>
    </w:p>
    <w:p w:rsidR="0060555E" w:rsidRDefault="0060555E">
      <w:r>
        <w:rPr>
          <w:sz w:val="22"/>
          <w:szCs w:val="22"/>
        </w:rPr>
        <w:t xml:space="preserve">    ( pieczęć wykonawcy)</w:t>
      </w:r>
    </w:p>
    <w:p w:rsidR="0060555E" w:rsidRDefault="0060555E">
      <w:pPr>
        <w:jc w:val="right"/>
      </w:pPr>
    </w:p>
    <w:p w:rsidR="00272492" w:rsidRDefault="00272492" w:rsidP="00272492">
      <w:pPr>
        <w:numPr>
          <w:ilvl w:val="0"/>
          <w:numId w:val="1"/>
        </w:numPr>
        <w:suppressAutoHyphens w:val="0"/>
        <w:spacing w:after="60"/>
        <w:jc w:val="center"/>
        <w:outlineLvl w:val="1"/>
        <w:rPr>
          <w:b/>
        </w:rPr>
      </w:pPr>
    </w:p>
    <w:p w:rsidR="00272492" w:rsidRPr="00EF6032" w:rsidRDefault="00272492" w:rsidP="00272492">
      <w:pPr>
        <w:numPr>
          <w:ilvl w:val="0"/>
          <w:numId w:val="1"/>
        </w:numPr>
        <w:suppressAutoHyphens w:val="0"/>
        <w:spacing w:after="60"/>
        <w:jc w:val="center"/>
        <w:outlineLvl w:val="1"/>
        <w:rPr>
          <w:b/>
        </w:rPr>
      </w:pPr>
      <w:r w:rsidRPr="00EF6032">
        <w:rPr>
          <w:b/>
        </w:rPr>
        <w:t>UWAGA: wykaz należy złożyć na wezwanie zamawiającego, w wyznaczonym terminie.</w:t>
      </w:r>
    </w:p>
    <w:p w:rsidR="0060555E" w:rsidRDefault="0060555E" w:rsidP="00272492">
      <w:pPr>
        <w:jc w:val="center"/>
      </w:pPr>
    </w:p>
    <w:p w:rsidR="0060555E" w:rsidRDefault="0060555E">
      <w:pPr>
        <w:jc w:val="right"/>
      </w:pPr>
    </w:p>
    <w:p w:rsidR="00272492" w:rsidRDefault="00272492">
      <w:pPr>
        <w:jc w:val="right"/>
      </w:pPr>
    </w:p>
    <w:p w:rsidR="0060555E" w:rsidRDefault="0060555E">
      <w:pPr>
        <w:jc w:val="center"/>
        <w:rPr>
          <w:sz w:val="22"/>
          <w:szCs w:val="22"/>
        </w:rPr>
      </w:pPr>
      <w:r>
        <w:rPr>
          <w:sz w:val="22"/>
          <w:szCs w:val="22"/>
        </w:rPr>
        <w:t>WYKAZ OSÓB, KTÓRE BĘDĄ UCZESTNICZYĆ W WYKONYWANIU ZAMÓWIENIA</w:t>
      </w:r>
    </w:p>
    <w:p w:rsidR="0060555E" w:rsidRDefault="0060555E">
      <w:pPr>
        <w:jc w:val="center"/>
        <w:rPr>
          <w:sz w:val="22"/>
          <w:szCs w:val="22"/>
        </w:rPr>
      </w:pPr>
      <w:r>
        <w:rPr>
          <w:sz w:val="22"/>
          <w:szCs w:val="22"/>
        </w:rPr>
        <w:t>ODPOWIEDZIALNYCH ZA KIEROWANIE ROBOTAMI</w:t>
      </w:r>
    </w:p>
    <w:p w:rsidR="0060555E" w:rsidRDefault="0060555E">
      <w:pPr>
        <w:jc w:val="right"/>
        <w:rPr>
          <w:sz w:val="22"/>
          <w:szCs w:val="22"/>
        </w:rPr>
      </w:pPr>
    </w:p>
    <w:p w:rsidR="0060555E" w:rsidRDefault="0060555E">
      <w:pPr>
        <w:rPr>
          <w:sz w:val="22"/>
          <w:szCs w:val="22"/>
        </w:rPr>
      </w:pPr>
    </w:p>
    <w:tbl>
      <w:tblPr>
        <w:tblW w:w="0" w:type="auto"/>
        <w:jc w:val="center"/>
        <w:tblLayout w:type="fixed"/>
        <w:tblLook w:val="0000" w:firstRow="0" w:lastRow="0" w:firstColumn="0" w:lastColumn="0" w:noHBand="0" w:noVBand="0"/>
      </w:tblPr>
      <w:tblGrid>
        <w:gridCol w:w="541"/>
        <w:gridCol w:w="2989"/>
        <w:gridCol w:w="2115"/>
        <w:gridCol w:w="1414"/>
        <w:gridCol w:w="1657"/>
      </w:tblGrid>
      <w:tr w:rsidR="00CF14E4" w:rsidTr="00CF14E4">
        <w:trPr>
          <w:jc w:val="center"/>
        </w:trPr>
        <w:tc>
          <w:tcPr>
            <w:tcW w:w="541" w:type="dxa"/>
            <w:tcBorders>
              <w:top w:val="single" w:sz="4" w:space="0" w:color="000000"/>
              <w:left w:val="single" w:sz="4" w:space="0" w:color="000000"/>
              <w:bottom w:val="single" w:sz="4" w:space="0" w:color="000000"/>
            </w:tcBorders>
            <w:shd w:val="clear" w:color="auto" w:fill="auto"/>
          </w:tcPr>
          <w:p w:rsidR="00CF14E4" w:rsidRDefault="00CF14E4">
            <w:pPr>
              <w:jc w:val="center"/>
              <w:rPr>
                <w:b/>
                <w:sz w:val="22"/>
                <w:szCs w:val="22"/>
              </w:rPr>
            </w:pPr>
            <w:r>
              <w:rPr>
                <w:b/>
                <w:sz w:val="22"/>
                <w:szCs w:val="22"/>
              </w:rPr>
              <w:t>Lp.</w:t>
            </w:r>
          </w:p>
        </w:tc>
        <w:tc>
          <w:tcPr>
            <w:tcW w:w="2989" w:type="dxa"/>
            <w:tcBorders>
              <w:top w:val="single" w:sz="4" w:space="0" w:color="000000"/>
              <w:left w:val="single" w:sz="4" w:space="0" w:color="000000"/>
              <w:bottom w:val="single" w:sz="4" w:space="0" w:color="000000"/>
            </w:tcBorders>
            <w:shd w:val="clear" w:color="auto" w:fill="auto"/>
          </w:tcPr>
          <w:p w:rsidR="00CF14E4" w:rsidRDefault="00CF14E4">
            <w:pPr>
              <w:jc w:val="center"/>
              <w:rPr>
                <w:b/>
                <w:sz w:val="22"/>
                <w:szCs w:val="22"/>
              </w:rPr>
            </w:pPr>
            <w:r>
              <w:rPr>
                <w:b/>
                <w:sz w:val="22"/>
                <w:szCs w:val="22"/>
              </w:rPr>
              <w:t>Imię i nazwisko</w:t>
            </w:r>
          </w:p>
        </w:tc>
        <w:tc>
          <w:tcPr>
            <w:tcW w:w="2115" w:type="dxa"/>
            <w:tcBorders>
              <w:top w:val="single" w:sz="4" w:space="0" w:color="000000"/>
              <w:left w:val="single" w:sz="4" w:space="0" w:color="000000"/>
              <w:bottom w:val="single" w:sz="4" w:space="0" w:color="000000"/>
            </w:tcBorders>
            <w:shd w:val="clear" w:color="auto" w:fill="auto"/>
          </w:tcPr>
          <w:p w:rsidR="00CF14E4" w:rsidRDefault="00CF14E4">
            <w:pPr>
              <w:jc w:val="center"/>
              <w:rPr>
                <w:b/>
                <w:sz w:val="22"/>
                <w:szCs w:val="22"/>
              </w:rPr>
            </w:pPr>
            <w:r>
              <w:rPr>
                <w:b/>
                <w:sz w:val="22"/>
                <w:szCs w:val="22"/>
              </w:rPr>
              <w:t>Rodzaj i numer</w:t>
            </w:r>
          </w:p>
          <w:p w:rsidR="00CF14E4" w:rsidRDefault="00CF14E4">
            <w:pPr>
              <w:jc w:val="center"/>
              <w:rPr>
                <w:b/>
                <w:sz w:val="22"/>
                <w:szCs w:val="22"/>
              </w:rPr>
            </w:pPr>
            <w:r>
              <w:rPr>
                <w:b/>
                <w:sz w:val="22"/>
                <w:szCs w:val="22"/>
              </w:rPr>
              <w:t>uprawnień</w:t>
            </w:r>
          </w:p>
          <w:p w:rsidR="00CF14E4" w:rsidRDefault="00CF14E4" w:rsidP="00CF14E4">
            <w:pPr>
              <w:jc w:val="center"/>
              <w:rPr>
                <w:b/>
                <w:sz w:val="22"/>
                <w:szCs w:val="22"/>
              </w:rPr>
            </w:pPr>
          </w:p>
        </w:tc>
        <w:tc>
          <w:tcPr>
            <w:tcW w:w="1414" w:type="dxa"/>
            <w:tcBorders>
              <w:top w:val="single" w:sz="4" w:space="0" w:color="000000"/>
              <w:left w:val="single" w:sz="4" w:space="0" w:color="000000"/>
              <w:bottom w:val="single" w:sz="4" w:space="0" w:color="000000"/>
            </w:tcBorders>
            <w:shd w:val="clear" w:color="auto" w:fill="auto"/>
          </w:tcPr>
          <w:p w:rsidR="00CF14E4" w:rsidRDefault="00CF14E4">
            <w:pPr>
              <w:jc w:val="center"/>
              <w:rPr>
                <w:b/>
                <w:sz w:val="22"/>
                <w:szCs w:val="22"/>
              </w:rPr>
            </w:pPr>
            <w:r>
              <w:rPr>
                <w:b/>
                <w:sz w:val="22"/>
                <w:szCs w:val="22"/>
              </w:rPr>
              <w:t xml:space="preserve">Funkcja </w:t>
            </w:r>
          </w:p>
          <w:p w:rsidR="00CF14E4" w:rsidRDefault="00CF14E4">
            <w:pPr>
              <w:jc w:val="center"/>
              <w:rPr>
                <w:b/>
                <w:sz w:val="22"/>
                <w:szCs w:val="22"/>
              </w:rPr>
            </w:pPr>
            <w:r>
              <w:rPr>
                <w:b/>
                <w:sz w:val="22"/>
                <w:szCs w:val="22"/>
              </w:rPr>
              <w:t>w realizacji przedmiotu</w:t>
            </w:r>
          </w:p>
          <w:p w:rsidR="00CF14E4" w:rsidRDefault="00CF14E4">
            <w:pPr>
              <w:jc w:val="center"/>
              <w:rPr>
                <w:b/>
                <w:sz w:val="18"/>
                <w:szCs w:val="18"/>
              </w:rPr>
            </w:pPr>
            <w:r>
              <w:rPr>
                <w:b/>
                <w:sz w:val="22"/>
                <w:szCs w:val="22"/>
              </w:rPr>
              <w:t>zamówienia</w:t>
            </w:r>
          </w:p>
        </w:tc>
        <w:tc>
          <w:tcPr>
            <w:tcW w:w="1657" w:type="dxa"/>
            <w:tcBorders>
              <w:top w:val="single" w:sz="4" w:space="0" w:color="000000"/>
              <w:left w:val="single" w:sz="4" w:space="0" w:color="000000"/>
              <w:bottom w:val="single" w:sz="4" w:space="0" w:color="000000"/>
              <w:right w:val="single" w:sz="4" w:space="0" w:color="000000"/>
            </w:tcBorders>
            <w:shd w:val="clear" w:color="auto" w:fill="auto"/>
          </w:tcPr>
          <w:p w:rsidR="00CF14E4" w:rsidRDefault="00CF14E4">
            <w:pPr>
              <w:jc w:val="center"/>
              <w:rPr>
                <w:b/>
                <w:sz w:val="22"/>
                <w:szCs w:val="22"/>
                <w:u w:val="single"/>
              </w:rPr>
            </w:pPr>
            <w:r>
              <w:rPr>
                <w:b/>
                <w:sz w:val="18"/>
                <w:szCs w:val="18"/>
              </w:rPr>
              <w:t>Podstawa do dysponowania</w:t>
            </w:r>
          </w:p>
          <w:p w:rsidR="00CF14E4" w:rsidRDefault="00CF14E4">
            <w:pPr>
              <w:jc w:val="center"/>
              <w:rPr>
                <w:b/>
                <w:sz w:val="22"/>
                <w:szCs w:val="22"/>
                <w:u w:val="single"/>
              </w:rPr>
            </w:pPr>
            <w:r>
              <w:rPr>
                <w:b/>
                <w:sz w:val="22"/>
                <w:szCs w:val="22"/>
                <w:u w:val="single"/>
              </w:rPr>
              <w:t>wskazać:</w:t>
            </w:r>
          </w:p>
          <w:p w:rsidR="00CF14E4" w:rsidRDefault="00CF14E4">
            <w:pPr>
              <w:jc w:val="center"/>
            </w:pPr>
            <w:r>
              <w:rPr>
                <w:b/>
                <w:sz w:val="22"/>
                <w:szCs w:val="22"/>
                <w:u w:val="single"/>
              </w:rPr>
              <w:t>zasób własny/ zasób użyczony</w:t>
            </w:r>
          </w:p>
        </w:tc>
      </w:tr>
      <w:tr w:rsidR="00CF14E4" w:rsidTr="00CF14E4">
        <w:trPr>
          <w:jc w:val="center"/>
        </w:trPr>
        <w:tc>
          <w:tcPr>
            <w:tcW w:w="541"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tc>
        <w:tc>
          <w:tcPr>
            <w:tcW w:w="2989"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tc>
        <w:tc>
          <w:tcPr>
            <w:tcW w:w="2115"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tc>
        <w:tc>
          <w:tcPr>
            <w:tcW w:w="1414"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Pr>
          <w:p w:rsidR="00CF14E4" w:rsidRDefault="00CF14E4">
            <w:pPr>
              <w:snapToGrid w:val="0"/>
              <w:rPr>
                <w:sz w:val="22"/>
                <w:szCs w:val="22"/>
              </w:rPr>
            </w:pPr>
          </w:p>
        </w:tc>
      </w:tr>
      <w:tr w:rsidR="00CF14E4" w:rsidTr="00CF14E4">
        <w:trPr>
          <w:jc w:val="center"/>
        </w:trPr>
        <w:tc>
          <w:tcPr>
            <w:tcW w:w="541"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tc>
        <w:tc>
          <w:tcPr>
            <w:tcW w:w="2989"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tc>
        <w:tc>
          <w:tcPr>
            <w:tcW w:w="2115"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tc>
        <w:tc>
          <w:tcPr>
            <w:tcW w:w="1414"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Pr>
          <w:p w:rsidR="00CF14E4" w:rsidRDefault="00CF14E4">
            <w:pPr>
              <w:snapToGrid w:val="0"/>
              <w:rPr>
                <w:sz w:val="22"/>
                <w:szCs w:val="22"/>
              </w:rPr>
            </w:pPr>
          </w:p>
        </w:tc>
      </w:tr>
      <w:tr w:rsidR="00CF14E4" w:rsidTr="00CF14E4">
        <w:trPr>
          <w:jc w:val="center"/>
        </w:trPr>
        <w:tc>
          <w:tcPr>
            <w:tcW w:w="541"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tc>
        <w:tc>
          <w:tcPr>
            <w:tcW w:w="2989"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tc>
        <w:tc>
          <w:tcPr>
            <w:tcW w:w="2115"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p w:rsidR="00CF14E4" w:rsidRDefault="00CF14E4">
            <w:pPr>
              <w:rPr>
                <w:sz w:val="22"/>
                <w:szCs w:val="22"/>
              </w:rPr>
            </w:pPr>
          </w:p>
        </w:tc>
        <w:tc>
          <w:tcPr>
            <w:tcW w:w="1414" w:type="dxa"/>
            <w:tcBorders>
              <w:top w:val="single" w:sz="4" w:space="0" w:color="000000"/>
              <w:left w:val="single" w:sz="4" w:space="0" w:color="000000"/>
              <w:bottom w:val="single" w:sz="4" w:space="0" w:color="000000"/>
            </w:tcBorders>
            <w:shd w:val="clear" w:color="auto" w:fill="auto"/>
          </w:tcPr>
          <w:p w:rsidR="00CF14E4" w:rsidRDefault="00CF14E4">
            <w:pPr>
              <w:snapToGrid w:val="0"/>
              <w:rPr>
                <w:sz w:val="22"/>
                <w:szCs w:val="22"/>
              </w:rPr>
            </w:pPr>
          </w:p>
        </w:tc>
        <w:tc>
          <w:tcPr>
            <w:tcW w:w="1657" w:type="dxa"/>
            <w:tcBorders>
              <w:top w:val="single" w:sz="4" w:space="0" w:color="000000"/>
              <w:left w:val="single" w:sz="4" w:space="0" w:color="000000"/>
              <w:bottom w:val="single" w:sz="4" w:space="0" w:color="000000"/>
              <w:right w:val="single" w:sz="4" w:space="0" w:color="000000"/>
            </w:tcBorders>
            <w:shd w:val="clear" w:color="auto" w:fill="auto"/>
          </w:tcPr>
          <w:p w:rsidR="00CF14E4" w:rsidRDefault="00CF14E4">
            <w:pPr>
              <w:snapToGrid w:val="0"/>
              <w:rPr>
                <w:sz w:val="22"/>
                <w:szCs w:val="22"/>
              </w:rPr>
            </w:pPr>
          </w:p>
        </w:tc>
      </w:tr>
    </w:tbl>
    <w:p w:rsidR="0060555E" w:rsidRDefault="0060555E">
      <w:pPr>
        <w:rPr>
          <w:sz w:val="22"/>
          <w:szCs w:val="22"/>
        </w:rPr>
      </w:pPr>
    </w:p>
    <w:p w:rsidR="0060555E" w:rsidRDefault="0060555E">
      <w:pPr>
        <w:rPr>
          <w:sz w:val="22"/>
          <w:szCs w:val="22"/>
        </w:rPr>
      </w:pPr>
    </w:p>
    <w:p w:rsidR="0060555E" w:rsidRDefault="0060555E">
      <w:pPr>
        <w:rPr>
          <w:sz w:val="22"/>
          <w:szCs w:val="22"/>
        </w:rPr>
      </w:pPr>
    </w:p>
    <w:p w:rsidR="0060555E" w:rsidRDefault="0060555E">
      <w:pPr>
        <w:rPr>
          <w:sz w:val="22"/>
          <w:szCs w:val="22"/>
        </w:rPr>
      </w:pP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60555E">
        <w:tc>
          <w:tcPr>
            <w:tcW w:w="2468" w:type="dxa"/>
            <w:shd w:val="clear" w:color="auto" w:fill="auto"/>
          </w:tcPr>
          <w:p w:rsidR="0060555E" w:rsidRDefault="0060555E">
            <w:pPr>
              <w:jc w:val="center"/>
              <w:rPr>
                <w:sz w:val="22"/>
                <w:szCs w:val="22"/>
              </w:rPr>
            </w:pPr>
            <w:r>
              <w:rPr>
                <w:sz w:val="22"/>
                <w:szCs w:val="22"/>
              </w:rPr>
              <w:t>.....................................</w:t>
            </w:r>
          </w:p>
          <w:p w:rsidR="0060555E" w:rsidRDefault="0060555E">
            <w:pPr>
              <w:jc w:val="center"/>
              <w:rPr>
                <w:sz w:val="22"/>
                <w:szCs w:val="22"/>
              </w:rPr>
            </w:pPr>
            <w:r>
              <w:rPr>
                <w:sz w:val="22"/>
                <w:szCs w:val="22"/>
              </w:rPr>
              <w:t>miejscowość i data</w:t>
            </w:r>
          </w:p>
        </w:tc>
        <w:tc>
          <w:tcPr>
            <w:tcW w:w="2752" w:type="dxa"/>
            <w:shd w:val="clear" w:color="auto" w:fill="auto"/>
          </w:tcPr>
          <w:p w:rsidR="0060555E" w:rsidRDefault="0060555E">
            <w:pPr>
              <w:snapToGrid w:val="0"/>
              <w:rPr>
                <w:sz w:val="22"/>
                <w:szCs w:val="22"/>
              </w:rPr>
            </w:pPr>
          </w:p>
        </w:tc>
        <w:tc>
          <w:tcPr>
            <w:tcW w:w="3968" w:type="dxa"/>
            <w:shd w:val="clear" w:color="auto" w:fill="auto"/>
          </w:tcPr>
          <w:p w:rsidR="0060555E" w:rsidRDefault="0060555E">
            <w:pPr>
              <w:jc w:val="center"/>
              <w:rPr>
                <w:sz w:val="22"/>
                <w:szCs w:val="22"/>
              </w:rPr>
            </w:pPr>
            <w:r>
              <w:rPr>
                <w:sz w:val="22"/>
                <w:szCs w:val="22"/>
              </w:rPr>
              <w:t>.............................................................</w:t>
            </w:r>
          </w:p>
          <w:p w:rsidR="0060555E" w:rsidRDefault="0060555E">
            <w:pPr>
              <w:pStyle w:val="Tekstpodstawowy23"/>
              <w:jc w:val="center"/>
            </w:pPr>
            <w:r>
              <w:rPr>
                <w:color w:val="auto"/>
                <w:sz w:val="22"/>
                <w:szCs w:val="22"/>
              </w:rPr>
              <w:t>podpis (upełnomocniony przedstawiciel)</w:t>
            </w:r>
          </w:p>
        </w:tc>
      </w:tr>
    </w:tbl>
    <w:p w:rsidR="0060555E" w:rsidRDefault="0060555E"/>
    <w:p w:rsidR="0060555E" w:rsidRDefault="0060555E"/>
    <w:p w:rsidR="0060555E" w:rsidRDefault="0060555E"/>
    <w:p w:rsidR="0060555E" w:rsidRDefault="0060555E"/>
    <w:p w:rsidR="0060555E" w:rsidRDefault="0060555E"/>
    <w:p w:rsidR="0060555E" w:rsidRDefault="0060555E"/>
    <w:p w:rsidR="0060555E" w:rsidRDefault="0060555E"/>
    <w:p w:rsidR="0060555E" w:rsidRDefault="0060555E"/>
    <w:p w:rsidR="0060555E" w:rsidRDefault="00D9083C" w:rsidP="00CF2BD1">
      <w:pPr>
        <w:jc w:val="right"/>
        <w:rPr>
          <w:sz w:val="20"/>
        </w:rPr>
      </w:pPr>
      <w:r>
        <w:rPr>
          <w:sz w:val="20"/>
        </w:rPr>
        <w:t>Zał</w:t>
      </w:r>
      <w:r w:rsidR="00ED17E0">
        <w:rPr>
          <w:sz w:val="20"/>
        </w:rPr>
        <w:t>.</w:t>
      </w:r>
      <w:r>
        <w:rPr>
          <w:sz w:val="20"/>
        </w:rPr>
        <w:t xml:space="preserve"> </w:t>
      </w:r>
      <w:r w:rsidR="00101FAC">
        <w:rPr>
          <w:sz w:val="20"/>
        </w:rPr>
        <w:t xml:space="preserve">nr </w:t>
      </w:r>
      <w:r w:rsidR="00ED17E0">
        <w:rPr>
          <w:sz w:val="20"/>
        </w:rPr>
        <w:t>6</w:t>
      </w:r>
    </w:p>
    <w:p w:rsidR="00CF2BD1" w:rsidRPr="00CF2BD1" w:rsidRDefault="00CF2BD1" w:rsidP="00CF2BD1">
      <w:pPr>
        <w:suppressAutoHyphens w:val="0"/>
        <w:rPr>
          <w:sz w:val="20"/>
          <w:lang w:eastAsia="pl-PL"/>
        </w:rPr>
      </w:pPr>
      <w:r w:rsidRPr="00CF2BD1">
        <w:rPr>
          <w:sz w:val="20"/>
          <w:lang w:eastAsia="pl-PL"/>
        </w:rPr>
        <w:t>……………………………….</w:t>
      </w:r>
    </w:p>
    <w:p w:rsidR="00CF2BD1" w:rsidRPr="00CF2BD1" w:rsidRDefault="00CF2BD1" w:rsidP="00CF2BD1">
      <w:pPr>
        <w:suppressAutoHyphens w:val="0"/>
        <w:rPr>
          <w:sz w:val="20"/>
          <w:lang w:eastAsia="pl-PL"/>
        </w:rPr>
      </w:pPr>
      <w:r w:rsidRPr="00CF2BD1">
        <w:rPr>
          <w:sz w:val="20"/>
          <w:lang w:eastAsia="pl-PL"/>
        </w:rPr>
        <w:t xml:space="preserve">    ( pieczęć wykonawcy)</w:t>
      </w:r>
    </w:p>
    <w:p w:rsidR="00CF2BD1" w:rsidRPr="00CF2BD1" w:rsidRDefault="00CF2BD1" w:rsidP="00CF2BD1">
      <w:pPr>
        <w:suppressAutoHyphens w:val="0"/>
        <w:jc w:val="center"/>
        <w:rPr>
          <w:u w:val="single"/>
          <w:lang w:eastAsia="pl-PL"/>
        </w:rPr>
      </w:pPr>
    </w:p>
    <w:p w:rsidR="00CF2BD1" w:rsidRPr="00CF2BD1" w:rsidRDefault="00CF2BD1" w:rsidP="00CF2BD1">
      <w:pPr>
        <w:suppressAutoHyphens w:val="0"/>
        <w:jc w:val="left"/>
        <w:rPr>
          <w:lang w:eastAsia="pl-PL"/>
        </w:rPr>
      </w:pPr>
    </w:p>
    <w:p w:rsidR="00CF2BD1" w:rsidRPr="00CF2BD1" w:rsidRDefault="00CF2BD1" w:rsidP="00CF2BD1">
      <w:pPr>
        <w:suppressAutoHyphens w:val="0"/>
        <w:spacing w:after="60"/>
        <w:jc w:val="center"/>
        <w:outlineLvl w:val="1"/>
        <w:rPr>
          <w:b/>
        </w:rPr>
      </w:pPr>
      <w:r w:rsidRPr="00CF2BD1">
        <w:rPr>
          <w:b/>
        </w:rPr>
        <w:t>UWAGA: oświadczenie należy złożyć w terminie 3 dni od daty zamieszczenia na stronie internetowej zamawiającego informacji o złożonych ofertach</w:t>
      </w:r>
    </w:p>
    <w:p w:rsidR="00CF2BD1" w:rsidRPr="00CF2BD1" w:rsidRDefault="00CF2BD1" w:rsidP="00CF2BD1">
      <w:pPr>
        <w:suppressAutoHyphens w:val="0"/>
        <w:jc w:val="left"/>
        <w:rPr>
          <w:lang w:eastAsia="pl-PL"/>
        </w:rPr>
      </w:pPr>
    </w:p>
    <w:p w:rsidR="00CF2BD1" w:rsidRPr="00CF2BD1" w:rsidRDefault="00CF2BD1" w:rsidP="00CF2BD1">
      <w:pPr>
        <w:suppressAutoHyphens w:val="0"/>
        <w:jc w:val="left"/>
        <w:rPr>
          <w:lang w:eastAsia="pl-PL"/>
        </w:rPr>
      </w:pPr>
    </w:p>
    <w:p w:rsidR="00CF2BD1" w:rsidRPr="00CF2BD1" w:rsidRDefault="00CF2BD1" w:rsidP="00CF2BD1">
      <w:pPr>
        <w:suppressAutoHyphens w:val="0"/>
        <w:jc w:val="left"/>
        <w:rPr>
          <w:lang w:eastAsia="pl-PL"/>
        </w:rPr>
      </w:pPr>
    </w:p>
    <w:p w:rsidR="00CF2BD1" w:rsidRPr="00CF2BD1" w:rsidRDefault="00CF2BD1" w:rsidP="00CF2BD1">
      <w:pPr>
        <w:suppressAutoHyphens w:val="0"/>
        <w:jc w:val="left"/>
        <w:rPr>
          <w:lang w:eastAsia="pl-PL"/>
        </w:rPr>
      </w:pPr>
    </w:p>
    <w:p w:rsidR="00CF2BD1" w:rsidRPr="00CF2BD1" w:rsidRDefault="00CF2BD1" w:rsidP="00CF2BD1">
      <w:pPr>
        <w:suppressAutoHyphens w:val="0"/>
        <w:jc w:val="left"/>
        <w:rPr>
          <w:sz w:val="22"/>
          <w:szCs w:val="22"/>
          <w:lang w:eastAsia="pl-PL"/>
        </w:rPr>
      </w:pPr>
    </w:p>
    <w:p w:rsidR="00CF2BD1" w:rsidRPr="00CF2BD1" w:rsidRDefault="00CF2BD1" w:rsidP="00CF2BD1">
      <w:pPr>
        <w:suppressAutoHyphens w:val="0"/>
        <w:jc w:val="left"/>
        <w:rPr>
          <w:sz w:val="22"/>
          <w:szCs w:val="22"/>
          <w:lang w:eastAsia="pl-PL"/>
        </w:rPr>
      </w:pPr>
    </w:p>
    <w:p w:rsidR="00CF2BD1" w:rsidRPr="00CF2BD1" w:rsidRDefault="00CF2BD1" w:rsidP="00CF2BD1">
      <w:pPr>
        <w:suppressAutoHyphens w:val="0"/>
        <w:jc w:val="left"/>
        <w:rPr>
          <w:sz w:val="22"/>
          <w:szCs w:val="22"/>
          <w:lang w:eastAsia="pl-PL"/>
        </w:rPr>
      </w:pPr>
    </w:p>
    <w:p w:rsidR="00CF2BD1" w:rsidRPr="00CF2BD1" w:rsidRDefault="00CF2BD1" w:rsidP="00CF2BD1">
      <w:pPr>
        <w:suppressAutoHyphens w:val="0"/>
        <w:jc w:val="left"/>
        <w:rPr>
          <w:sz w:val="22"/>
          <w:szCs w:val="22"/>
          <w:lang w:eastAsia="pl-PL"/>
        </w:rPr>
      </w:pPr>
    </w:p>
    <w:p w:rsidR="00CF2BD1" w:rsidRPr="00CF2BD1" w:rsidRDefault="00CF2BD1" w:rsidP="00CF2BD1">
      <w:pPr>
        <w:suppressAutoHyphens w:val="0"/>
        <w:autoSpaceDE w:val="0"/>
        <w:autoSpaceDN w:val="0"/>
        <w:adjustRightInd w:val="0"/>
        <w:rPr>
          <w:lang w:eastAsia="pl-PL"/>
        </w:rPr>
      </w:pPr>
      <w:r w:rsidRPr="00CF2BD1">
        <w:rPr>
          <w:lang w:eastAsia="pl-PL"/>
        </w:rPr>
        <w:t xml:space="preserve">Oświadczam, że: </w:t>
      </w:r>
    </w:p>
    <w:p w:rsidR="00CF2BD1" w:rsidRPr="00CF2BD1" w:rsidRDefault="00CF2BD1" w:rsidP="00CF2BD1">
      <w:pPr>
        <w:suppressAutoHyphens w:val="0"/>
        <w:autoSpaceDE w:val="0"/>
        <w:autoSpaceDN w:val="0"/>
        <w:adjustRightInd w:val="0"/>
        <w:rPr>
          <w:lang w:eastAsia="pl-PL"/>
        </w:rPr>
      </w:pPr>
      <w:r w:rsidRPr="00CF2BD1">
        <w:rPr>
          <w:b/>
          <w:iCs/>
          <w:lang w:eastAsia="pl-PL"/>
        </w:rPr>
        <w:t>należę/nie należę</w:t>
      </w:r>
      <w:r w:rsidR="00350995" w:rsidRPr="00CF2BD1">
        <w:rPr>
          <w:iCs/>
          <w:lang w:eastAsia="pl-PL"/>
        </w:rPr>
        <w:t>*</w:t>
      </w:r>
      <w:r w:rsidRPr="00CF2BD1">
        <w:rPr>
          <w:iCs/>
          <w:lang w:eastAsia="pl-PL"/>
        </w:rPr>
        <w:t xml:space="preserve"> do tej samej grupy kapitałowej w rozumieniu ustawy z dnia 16 luty 2007 r. o ochronie konkurencji i konsumentów (Dz. U. z dnia 2015 r. poz. 184, 1618 i 1634)</w:t>
      </w:r>
      <w:r w:rsidR="005153CC" w:rsidRPr="005153CC">
        <w:rPr>
          <w:iCs/>
          <w:sz w:val="22"/>
          <w:szCs w:val="22"/>
        </w:rPr>
        <w:t xml:space="preserve"> </w:t>
      </w:r>
      <w:r w:rsidR="005153CC" w:rsidRPr="009B5ED2">
        <w:rPr>
          <w:iCs/>
          <w:sz w:val="22"/>
          <w:szCs w:val="22"/>
        </w:rPr>
        <w:t xml:space="preserve">z wykonawcami, którzy złożyli oferty w postępowaniu o udzielenie zamówienia </w:t>
      </w:r>
      <w:r w:rsidR="005153CC" w:rsidRPr="009B5ED2">
        <w:rPr>
          <w:sz w:val="22"/>
          <w:szCs w:val="22"/>
        </w:rPr>
        <w:t>na wykonanie</w:t>
      </w:r>
      <w:r w:rsidR="005153CC" w:rsidRPr="009B5ED2">
        <w:rPr>
          <w:b/>
          <w:sz w:val="22"/>
          <w:szCs w:val="22"/>
        </w:rPr>
        <w:t xml:space="preserve"> </w:t>
      </w:r>
      <w:r w:rsidR="005153CC" w:rsidRPr="009B5ED2">
        <w:rPr>
          <w:sz w:val="22"/>
          <w:szCs w:val="22"/>
        </w:rPr>
        <w:t xml:space="preserve">robót </w:t>
      </w:r>
      <w:r w:rsidR="005153CC" w:rsidRPr="00C05CB4">
        <w:rPr>
          <w:sz w:val="22"/>
          <w:szCs w:val="22"/>
        </w:rPr>
        <w:t xml:space="preserve">związanych z przebudową </w:t>
      </w:r>
      <w:r w:rsidR="005153CC">
        <w:rPr>
          <w:rFonts w:eastAsia="Times-Roman"/>
          <w:sz w:val="22"/>
          <w:szCs w:val="22"/>
        </w:rPr>
        <w:t>drogi gminnej</w:t>
      </w:r>
      <w:r w:rsidR="00961323" w:rsidRPr="00961323">
        <w:rPr>
          <w:rFonts w:eastAsia="Times-Roman" w:cs="Times-Roman"/>
          <w:sz w:val="22"/>
          <w:szCs w:val="22"/>
        </w:rPr>
        <w:t xml:space="preserve"> </w:t>
      </w:r>
      <w:r w:rsidR="00961323">
        <w:rPr>
          <w:rFonts w:eastAsia="Times-Roman"/>
          <w:sz w:val="22"/>
          <w:szCs w:val="22"/>
        </w:rPr>
        <w:t xml:space="preserve">ul. </w:t>
      </w:r>
      <w:r w:rsidR="00EB1DBE">
        <w:rPr>
          <w:rFonts w:eastAsia="Times-Roman"/>
          <w:sz w:val="22"/>
          <w:szCs w:val="22"/>
        </w:rPr>
        <w:t xml:space="preserve">Kochanowskiego </w:t>
      </w:r>
      <w:r w:rsidR="005153CC">
        <w:rPr>
          <w:rFonts w:eastAsia="Times-Roman"/>
          <w:sz w:val="22"/>
          <w:szCs w:val="22"/>
        </w:rPr>
        <w:t>w Lublińcu.</w:t>
      </w:r>
      <w:r w:rsidRPr="00CF2BD1">
        <w:rPr>
          <w:iCs/>
          <w:lang w:eastAsia="pl-PL"/>
        </w:rPr>
        <w:t xml:space="preserve"> </w:t>
      </w:r>
    </w:p>
    <w:p w:rsidR="00CF2BD1" w:rsidRPr="00CF2BD1" w:rsidRDefault="00CF2BD1" w:rsidP="00CF2BD1">
      <w:pPr>
        <w:suppressAutoHyphens w:val="0"/>
        <w:autoSpaceDE w:val="0"/>
        <w:autoSpaceDN w:val="0"/>
        <w:adjustRightInd w:val="0"/>
        <w:rPr>
          <w:iCs/>
          <w:lang w:eastAsia="pl-PL"/>
        </w:rPr>
      </w:pPr>
      <w:bookmarkStart w:id="0" w:name="_GoBack"/>
      <w:bookmarkEnd w:id="0"/>
    </w:p>
    <w:p w:rsidR="00CF2BD1" w:rsidRPr="00CF2BD1" w:rsidRDefault="00CF2BD1" w:rsidP="00CF2BD1">
      <w:pPr>
        <w:suppressAutoHyphens w:val="0"/>
        <w:autoSpaceDE w:val="0"/>
        <w:autoSpaceDN w:val="0"/>
        <w:adjustRightInd w:val="0"/>
        <w:rPr>
          <w:i/>
          <w:iCs/>
          <w:lang w:eastAsia="pl-PL"/>
        </w:rPr>
      </w:pPr>
    </w:p>
    <w:p w:rsidR="00CF2BD1" w:rsidRPr="00CF2BD1" w:rsidRDefault="00CF2BD1" w:rsidP="00CF2BD1">
      <w:pPr>
        <w:suppressAutoHyphens w:val="0"/>
        <w:autoSpaceDE w:val="0"/>
        <w:autoSpaceDN w:val="0"/>
        <w:adjustRightInd w:val="0"/>
        <w:rPr>
          <w:i/>
          <w:iCs/>
          <w:sz w:val="22"/>
          <w:szCs w:val="22"/>
          <w:lang w:eastAsia="pl-PL"/>
        </w:rPr>
      </w:pPr>
      <w:r w:rsidRPr="00CF2BD1">
        <w:rPr>
          <w:i/>
          <w:iCs/>
          <w:sz w:val="22"/>
          <w:szCs w:val="22"/>
          <w:lang w:eastAsia="pl-PL"/>
        </w:rPr>
        <w:t>*niepotrzebne skreślić</w:t>
      </w:r>
    </w:p>
    <w:p w:rsidR="00CF2BD1" w:rsidRPr="00CF2BD1" w:rsidRDefault="00CF2BD1" w:rsidP="00CF2BD1">
      <w:pPr>
        <w:suppressAutoHyphens w:val="0"/>
        <w:autoSpaceDE w:val="0"/>
        <w:autoSpaceDN w:val="0"/>
        <w:adjustRightInd w:val="0"/>
        <w:rPr>
          <w:i/>
          <w:iCs/>
          <w:lang w:eastAsia="pl-PL"/>
        </w:rPr>
      </w:pPr>
    </w:p>
    <w:p w:rsidR="00CF2BD1" w:rsidRPr="00CF2BD1" w:rsidRDefault="00CF2BD1" w:rsidP="00CF2BD1">
      <w:pPr>
        <w:suppressAutoHyphens w:val="0"/>
        <w:autoSpaceDE w:val="0"/>
        <w:autoSpaceDN w:val="0"/>
        <w:adjustRightInd w:val="0"/>
        <w:rPr>
          <w:sz w:val="22"/>
          <w:szCs w:val="22"/>
          <w:lang w:eastAsia="pl-PL"/>
        </w:rPr>
      </w:pPr>
      <w:r w:rsidRPr="00CF2BD1">
        <w:rPr>
          <w:b/>
          <w:bCs/>
          <w:sz w:val="22"/>
          <w:szCs w:val="22"/>
          <w:lang w:eastAsia="pl-PL"/>
        </w:rPr>
        <w:t xml:space="preserve">UWAGA: W przypadku gdy Wykonawca należy do tej samej grupy kapitałowej, może przedstawić wraz z niniejszym oświadczeniem dowody, że powiązania z innym wykonawcą nie prowadzą do zakłócenia konkurencji w przedmiotowym postępowaniu zgodnie z art. 24 ust. 11 PZP. </w:t>
      </w:r>
    </w:p>
    <w:p w:rsidR="00CF2BD1" w:rsidRPr="00CF2BD1" w:rsidRDefault="00CF2BD1" w:rsidP="00CF2BD1">
      <w:pPr>
        <w:suppressAutoHyphens w:val="0"/>
        <w:jc w:val="left"/>
        <w:rPr>
          <w:sz w:val="22"/>
          <w:szCs w:val="22"/>
          <w:lang w:eastAsia="pl-PL"/>
        </w:rPr>
      </w:pPr>
    </w:p>
    <w:p w:rsidR="00CF2BD1" w:rsidRPr="00CF2BD1" w:rsidRDefault="00CF2BD1" w:rsidP="00CF2BD1">
      <w:pPr>
        <w:suppressAutoHyphens w:val="0"/>
        <w:rPr>
          <w:sz w:val="22"/>
          <w:szCs w:val="22"/>
          <w:lang w:eastAsia="pl-PL"/>
        </w:rPr>
      </w:pPr>
    </w:p>
    <w:p w:rsidR="00CF2BD1" w:rsidRPr="00CF2BD1" w:rsidRDefault="00CF2BD1" w:rsidP="00CF2BD1">
      <w:pPr>
        <w:suppressAutoHyphens w:val="0"/>
        <w:jc w:val="left"/>
        <w:rPr>
          <w:sz w:val="22"/>
          <w:szCs w:val="22"/>
          <w:lang w:eastAsia="pl-PL"/>
        </w:rPr>
      </w:pPr>
    </w:p>
    <w:p w:rsidR="00CF2BD1" w:rsidRPr="00CF2BD1" w:rsidRDefault="00CF2BD1" w:rsidP="00CF2BD1">
      <w:pPr>
        <w:suppressAutoHyphens w:val="0"/>
        <w:jc w:val="center"/>
        <w:rPr>
          <w:lang w:eastAsia="pl-PL"/>
        </w:rPr>
      </w:pPr>
    </w:p>
    <w:p w:rsidR="00CF2BD1" w:rsidRPr="00CF2BD1" w:rsidRDefault="00CF2BD1" w:rsidP="00CF2BD1">
      <w:pPr>
        <w:suppressAutoHyphens w:val="0"/>
        <w:rPr>
          <w:lang w:eastAsia="pl-PL"/>
        </w:rPr>
      </w:pPr>
    </w:p>
    <w:tbl>
      <w:tblPr>
        <w:tblW w:w="0" w:type="auto"/>
        <w:tblCellMar>
          <w:left w:w="70" w:type="dxa"/>
          <w:right w:w="70" w:type="dxa"/>
        </w:tblCellMar>
        <w:tblLook w:val="0000" w:firstRow="0" w:lastRow="0" w:firstColumn="0" w:lastColumn="0" w:noHBand="0" w:noVBand="0"/>
      </w:tblPr>
      <w:tblGrid>
        <w:gridCol w:w="2457"/>
        <w:gridCol w:w="2643"/>
        <w:gridCol w:w="3948"/>
      </w:tblGrid>
      <w:tr w:rsidR="00CF2BD1" w:rsidRPr="00CF2BD1" w:rsidTr="00CF2BD1">
        <w:tc>
          <w:tcPr>
            <w:tcW w:w="2950" w:type="dxa"/>
          </w:tcPr>
          <w:p w:rsidR="00CF2BD1" w:rsidRPr="00CF2BD1" w:rsidRDefault="00CF2BD1" w:rsidP="00CF2BD1">
            <w:pPr>
              <w:suppressAutoHyphens w:val="0"/>
              <w:jc w:val="center"/>
              <w:rPr>
                <w:sz w:val="22"/>
                <w:lang w:eastAsia="pl-PL"/>
              </w:rPr>
            </w:pPr>
            <w:r w:rsidRPr="00CF2BD1">
              <w:rPr>
                <w:sz w:val="22"/>
                <w:lang w:eastAsia="pl-PL"/>
              </w:rPr>
              <w:t>.....................................</w:t>
            </w:r>
          </w:p>
          <w:p w:rsidR="00CF2BD1" w:rsidRPr="00CF2BD1" w:rsidRDefault="00CF2BD1" w:rsidP="00CF2BD1">
            <w:pPr>
              <w:suppressAutoHyphens w:val="0"/>
              <w:jc w:val="center"/>
              <w:rPr>
                <w:lang w:eastAsia="pl-PL"/>
              </w:rPr>
            </w:pPr>
            <w:r w:rsidRPr="00CF2BD1">
              <w:rPr>
                <w:lang w:eastAsia="pl-PL"/>
              </w:rPr>
              <w:t>miejscowość i data</w:t>
            </w:r>
          </w:p>
        </w:tc>
        <w:tc>
          <w:tcPr>
            <w:tcW w:w="7020" w:type="dxa"/>
          </w:tcPr>
          <w:p w:rsidR="00CF2BD1" w:rsidRPr="00CF2BD1" w:rsidRDefault="00CF2BD1" w:rsidP="00CF2BD1">
            <w:pPr>
              <w:suppressAutoHyphens w:val="0"/>
              <w:rPr>
                <w:lang w:eastAsia="pl-PL"/>
              </w:rPr>
            </w:pPr>
          </w:p>
        </w:tc>
        <w:tc>
          <w:tcPr>
            <w:tcW w:w="4742" w:type="dxa"/>
          </w:tcPr>
          <w:p w:rsidR="00CF2BD1" w:rsidRPr="00CF2BD1" w:rsidRDefault="00CF2BD1" w:rsidP="00CF2BD1">
            <w:pPr>
              <w:suppressAutoHyphens w:val="0"/>
              <w:jc w:val="center"/>
              <w:rPr>
                <w:sz w:val="22"/>
                <w:lang w:eastAsia="pl-PL"/>
              </w:rPr>
            </w:pPr>
            <w:r w:rsidRPr="00CF2BD1">
              <w:rPr>
                <w:sz w:val="22"/>
                <w:lang w:eastAsia="pl-PL"/>
              </w:rPr>
              <w:t>.............................................................</w:t>
            </w:r>
          </w:p>
          <w:p w:rsidR="00CF2BD1" w:rsidRPr="00CF2BD1" w:rsidRDefault="00CF2BD1" w:rsidP="00CF2BD1">
            <w:pPr>
              <w:suppressAutoHyphens w:val="0"/>
              <w:overflowPunct w:val="0"/>
              <w:autoSpaceDE w:val="0"/>
              <w:autoSpaceDN w:val="0"/>
              <w:adjustRightInd w:val="0"/>
              <w:jc w:val="center"/>
              <w:textAlignment w:val="baseline"/>
              <w:rPr>
                <w:szCs w:val="20"/>
                <w:lang w:eastAsia="pl-PL"/>
              </w:rPr>
            </w:pPr>
            <w:r w:rsidRPr="00CF2BD1">
              <w:rPr>
                <w:szCs w:val="20"/>
                <w:lang w:eastAsia="pl-PL"/>
              </w:rPr>
              <w:t>podpis (upełnomocniony przedstawiciel)</w:t>
            </w:r>
          </w:p>
        </w:tc>
      </w:tr>
    </w:tbl>
    <w:p w:rsidR="00CF2BD1" w:rsidRPr="00CF2BD1" w:rsidRDefault="00CF2BD1" w:rsidP="00CF2BD1">
      <w:pPr>
        <w:suppressAutoHyphens w:val="0"/>
        <w:rPr>
          <w:lang w:eastAsia="pl-PL"/>
        </w:rPr>
      </w:pPr>
    </w:p>
    <w:p w:rsidR="00CF2BD1" w:rsidRPr="00CF2BD1" w:rsidRDefault="00CF2BD1" w:rsidP="00CF2BD1">
      <w:pPr>
        <w:suppressAutoHyphens w:val="0"/>
        <w:rPr>
          <w:lang w:eastAsia="pl-PL"/>
        </w:rPr>
      </w:pPr>
    </w:p>
    <w:p w:rsidR="00CF2BD1" w:rsidRPr="00CF2BD1" w:rsidRDefault="00CF2BD1" w:rsidP="00CF2BD1">
      <w:pPr>
        <w:suppressAutoHyphens w:val="0"/>
        <w:rPr>
          <w:lang w:eastAsia="pl-PL"/>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vanish/>
          <w:sz w:val="20"/>
        </w:rPr>
      </w:pPr>
    </w:p>
    <w:p w:rsidR="0060555E" w:rsidRDefault="0060555E">
      <w:pPr>
        <w:pageBreakBefore/>
        <w:rPr>
          <w:sz w:val="22"/>
          <w:szCs w:val="22"/>
        </w:rPr>
      </w:pPr>
      <w:r>
        <w:rPr>
          <w:sz w:val="22"/>
          <w:szCs w:val="22"/>
        </w:rPr>
        <w:lastRenderedPageBreak/>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ED17E0">
        <w:rPr>
          <w:sz w:val="22"/>
          <w:szCs w:val="22"/>
        </w:rPr>
        <w:tab/>
        <w:t xml:space="preserve">zał. </w:t>
      </w:r>
      <w:r w:rsidR="00101FAC">
        <w:rPr>
          <w:sz w:val="22"/>
          <w:szCs w:val="22"/>
        </w:rPr>
        <w:t xml:space="preserve">nr </w:t>
      </w:r>
      <w:r w:rsidR="00ED17E0">
        <w:rPr>
          <w:sz w:val="22"/>
          <w:szCs w:val="22"/>
        </w:rPr>
        <w:t>7</w:t>
      </w:r>
    </w:p>
    <w:p w:rsidR="0060555E" w:rsidRDefault="0060555E">
      <w:r>
        <w:rPr>
          <w:sz w:val="22"/>
          <w:szCs w:val="22"/>
        </w:rPr>
        <w:t xml:space="preserve">    ( pieczęć wykonawcy)</w:t>
      </w:r>
    </w:p>
    <w:p w:rsidR="0060555E" w:rsidRDefault="0060555E"/>
    <w:p w:rsidR="0060555E" w:rsidRDefault="0060555E"/>
    <w:p w:rsidR="0060555E" w:rsidRDefault="0060555E"/>
    <w:p w:rsidR="00CF2BD1" w:rsidRPr="00CF2BD1" w:rsidRDefault="00CF2BD1" w:rsidP="00CF2BD1">
      <w:pPr>
        <w:suppressAutoHyphens w:val="0"/>
        <w:jc w:val="center"/>
        <w:rPr>
          <w:b/>
          <w:lang w:eastAsia="pl-PL"/>
        </w:rPr>
      </w:pPr>
      <w:r w:rsidRPr="00CF2BD1">
        <w:rPr>
          <w:b/>
          <w:lang w:eastAsia="pl-PL"/>
        </w:rPr>
        <w:t>UWAGA: oświadczenie należy złożyć wraz z ofertą</w:t>
      </w:r>
    </w:p>
    <w:p w:rsidR="0060555E" w:rsidRDefault="0060555E"/>
    <w:p w:rsidR="0060555E" w:rsidRDefault="0060555E"/>
    <w:p w:rsidR="0060555E" w:rsidRDefault="0060555E"/>
    <w:p w:rsidR="0060555E" w:rsidRDefault="0060555E">
      <w:pPr>
        <w:rPr>
          <w:sz w:val="22"/>
          <w:szCs w:val="22"/>
        </w:rPr>
      </w:pPr>
      <w:r>
        <w:rPr>
          <w:sz w:val="22"/>
          <w:szCs w:val="22"/>
        </w:rPr>
        <w:t xml:space="preserve">Oświadczam, że wybór mojej/naszej oferty </w:t>
      </w:r>
      <w:r>
        <w:rPr>
          <w:b/>
          <w:sz w:val="22"/>
          <w:szCs w:val="22"/>
        </w:rPr>
        <w:t xml:space="preserve">nie </w:t>
      </w:r>
      <w:r>
        <w:rPr>
          <w:rFonts w:ascii="Times-Roman" w:hAnsi="Times-Roman" w:cs="Times-Roman"/>
          <w:b/>
          <w:sz w:val="22"/>
          <w:szCs w:val="22"/>
        </w:rPr>
        <w:t>będzie prowadził</w:t>
      </w:r>
      <w:r>
        <w:rPr>
          <w:rFonts w:ascii="Times-Roman" w:hAnsi="Times-Roman" w:cs="Times-Roman"/>
          <w:sz w:val="22"/>
          <w:szCs w:val="22"/>
        </w:rPr>
        <w:t xml:space="preserve"> do powstania u Zamawiającego obowiązku podatkowego, zgodnie z przepisami o podatku od towarów i usług.</w:t>
      </w:r>
    </w:p>
    <w:p w:rsidR="0060555E" w:rsidRDefault="0060555E">
      <w:pPr>
        <w:rPr>
          <w:sz w:val="22"/>
          <w:szCs w:val="22"/>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tbl>
      <w:tblPr>
        <w:tblW w:w="0" w:type="auto"/>
        <w:tblLayout w:type="fixed"/>
        <w:tblCellMar>
          <w:left w:w="70" w:type="dxa"/>
          <w:right w:w="70" w:type="dxa"/>
        </w:tblCellMar>
        <w:tblLook w:val="0000" w:firstRow="0" w:lastRow="0" w:firstColumn="0" w:lastColumn="0" w:noHBand="0" w:noVBand="0"/>
      </w:tblPr>
      <w:tblGrid>
        <w:gridCol w:w="2434"/>
        <w:gridCol w:w="2841"/>
        <w:gridCol w:w="3913"/>
      </w:tblGrid>
      <w:tr w:rsidR="0060555E">
        <w:trPr>
          <w:trHeight w:val="821"/>
        </w:trPr>
        <w:tc>
          <w:tcPr>
            <w:tcW w:w="2434" w:type="dxa"/>
            <w:shd w:val="clear" w:color="auto" w:fill="auto"/>
          </w:tcPr>
          <w:p w:rsidR="0060555E" w:rsidRDefault="0060555E">
            <w:pPr>
              <w:jc w:val="center"/>
              <w:rPr>
                <w:sz w:val="22"/>
                <w:szCs w:val="22"/>
              </w:rPr>
            </w:pPr>
            <w:r>
              <w:rPr>
                <w:sz w:val="22"/>
                <w:szCs w:val="22"/>
              </w:rPr>
              <w:t>.....................................</w:t>
            </w:r>
          </w:p>
          <w:p w:rsidR="0060555E" w:rsidRDefault="0060555E">
            <w:pPr>
              <w:jc w:val="center"/>
              <w:rPr>
                <w:sz w:val="22"/>
                <w:szCs w:val="22"/>
              </w:rPr>
            </w:pPr>
            <w:r>
              <w:rPr>
                <w:sz w:val="22"/>
                <w:szCs w:val="22"/>
              </w:rPr>
              <w:t>miejscowość i data</w:t>
            </w:r>
          </w:p>
        </w:tc>
        <w:tc>
          <w:tcPr>
            <w:tcW w:w="2841" w:type="dxa"/>
            <w:shd w:val="clear" w:color="auto" w:fill="auto"/>
          </w:tcPr>
          <w:p w:rsidR="0060555E" w:rsidRDefault="0060555E">
            <w:pPr>
              <w:snapToGrid w:val="0"/>
              <w:rPr>
                <w:sz w:val="22"/>
                <w:szCs w:val="22"/>
              </w:rPr>
            </w:pPr>
          </w:p>
        </w:tc>
        <w:tc>
          <w:tcPr>
            <w:tcW w:w="3913" w:type="dxa"/>
            <w:shd w:val="clear" w:color="auto" w:fill="auto"/>
          </w:tcPr>
          <w:p w:rsidR="0060555E" w:rsidRDefault="0060555E">
            <w:pPr>
              <w:jc w:val="center"/>
              <w:rPr>
                <w:sz w:val="22"/>
                <w:szCs w:val="22"/>
              </w:rPr>
            </w:pPr>
            <w:r>
              <w:rPr>
                <w:sz w:val="22"/>
                <w:szCs w:val="22"/>
              </w:rPr>
              <w:t>.............................................................</w:t>
            </w:r>
          </w:p>
          <w:p w:rsidR="0060555E" w:rsidRDefault="0060555E">
            <w:pPr>
              <w:pStyle w:val="Tekstpodstawowy22"/>
              <w:jc w:val="center"/>
            </w:pPr>
            <w:r>
              <w:rPr>
                <w:color w:val="auto"/>
                <w:sz w:val="22"/>
                <w:szCs w:val="22"/>
              </w:rPr>
              <w:t>podpis (upełnomocniony przedstawiciel)</w:t>
            </w:r>
          </w:p>
        </w:tc>
      </w:tr>
    </w:tbl>
    <w:p w:rsidR="0060555E" w:rsidRDefault="0060555E">
      <w:pPr>
        <w:rPr>
          <w:sz w:val="20"/>
        </w:rPr>
      </w:pPr>
    </w:p>
    <w:p w:rsidR="0060555E" w:rsidRDefault="0060555E">
      <w:pPr>
        <w:rPr>
          <w:sz w:val="20"/>
        </w:rPr>
      </w:pPr>
    </w:p>
    <w:p w:rsidR="0060555E" w:rsidRDefault="0060555E">
      <w:pPr>
        <w:rPr>
          <w:sz w:val="20"/>
        </w:rPr>
      </w:pPr>
    </w:p>
    <w:p w:rsidR="0060555E" w:rsidRDefault="0060555E"/>
    <w:p w:rsidR="0060555E" w:rsidRDefault="0060555E"/>
    <w:p w:rsidR="0060555E" w:rsidRDefault="0060555E">
      <w:pPr>
        <w:rPr>
          <w:rFonts w:ascii="Times-Roman" w:hAnsi="Times-Roman" w:cs="Times-Roman"/>
          <w:sz w:val="22"/>
          <w:szCs w:val="22"/>
        </w:rPr>
      </w:pPr>
      <w:r>
        <w:t>UWAGA</w:t>
      </w:r>
    </w:p>
    <w:p w:rsidR="0060555E" w:rsidRDefault="0060555E">
      <w:pPr>
        <w:rPr>
          <w:sz w:val="20"/>
        </w:rPr>
      </w:pPr>
      <w:r>
        <w:rPr>
          <w:rFonts w:ascii="Times-Roman" w:hAnsi="Times-Roman" w:cs="Times-Roman"/>
          <w:sz w:val="22"/>
          <w:szCs w:val="22"/>
        </w:rPr>
        <w:t>W przypadku, gdy wybór oferty Wykonawcy będzie prowadzić do powstania u zamawiającego obowiązku podatkowego, wykonawca składa wykaz towarów lub usług wskazując nazwę (rodzaj) towaru lub usługi, których dostawa lub świadczenie będzie prowadzić do jego powstania, oraz wskazując ich wartość bez kwoty podatku</w:t>
      </w:r>
    </w:p>
    <w:p w:rsidR="0060555E" w:rsidRDefault="0060555E">
      <w:pPr>
        <w:rPr>
          <w:sz w:val="20"/>
        </w:rPr>
      </w:pPr>
    </w:p>
    <w:p w:rsidR="0060555E" w:rsidRDefault="0060555E">
      <w:pPr>
        <w:rPr>
          <w:sz w:val="20"/>
        </w:rPr>
      </w:pPr>
    </w:p>
    <w:p w:rsidR="0060555E" w:rsidRDefault="0060555E">
      <w:pPr>
        <w:rPr>
          <w:sz w:val="20"/>
        </w:rPr>
      </w:pPr>
    </w:p>
    <w:tbl>
      <w:tblPr>
        <w:tblW w:w="0" w:type="auto"/>
        <w:tblLayout w:type="fixed"/>
        <w:tblCellMar>
          <w:left w:w="70" w:type="dxa"/>
          <w:right w:w="70" w:type="dxa"/>
        </w:tblCellMar>
        <w:tblLook w:val="0000" w:firstRow="0" w:lastRow="0" w:firstColumn="0" w:lastColumn="0" w:noHBand="0" w:noVBand="0"/>
      </w:tblPr>
      <w:tblGrid>
        <w:gridCol w:w="2434"/>
        <w:gridCol w:w="2841"/>
        <w:gridCol w:w="3913"/>
      </w:tblGrid>
      <w:tr w:rsidR="0060555E">
        <w:trPr>
          <w:trHeight w:val="821"/>
        </w:trPr>
        <w:tc>
          <w:tcPr>
            <w:tcW w:w="2434" w:type="dxa"/>
            <w:shd w:val="clear" w:color="auto" w:fill="auto"/>
          </w:tcPr>
          <w:p w:rsidR="0060555E" w:rsidRDefault="0060555E">
            <w:pPr>
              <w:jc w:val="center"/>
              <w:rPr>
                <w:sz w:val="22"/>
                <w:szCs w:val="22"/>
              </w:rPr>
            </w:pPr>
          </w:p>
        </w:tc>
        <w:tc>
          <w:tcPr>
            <w:tcW w:w="2841" w:type="dxa"/>
            <w:shd w:val="clear" w:color="auto" w:fill="auto"/>
          </w:tcPr>
          <w:p w:rsidR="0060555E" w:rsidRDefault="0060555E">
            <w:pPr>
              <w:snapToGrid w:val="0"/>
              <w:rPr>
                <w:sz w:val="22"/>
                <w:szCs w:val="22"/>
              </w:rPr>
            </w:pPr>
          </w:p>
        </w:tc>
        <w:tc>
          <w:tcPr>
            <w:tcW w:w="3913" w:type="dxa"/>
            <w:shd w:val="clear" w:color="auto" w:fill="auto"/>
          </w:tcPr>
          <w:p w:rsidR="0060555E" w:rsidRDefault="0060555E">
            <w:pPr>
              <w:pStyle w:val="Tekstpodstawowy23"/>
              <w:jc w:val="center"/>
            </w:pPr>
          </w:p>
        </w:tc>
      </w:tr>
    </w:tbl>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p w:rsidR="0060555E" w:rsidRDefault="0060555E">
      <w:pPr>
        <w:rPr>
          <w:sz w:val="20"/>
        </w:rPr>
      </w:pPr>
    </w:p>
    <w:sectPr w:rsidR="0060555E" w:rsidSect="00695F52">
      <w:headerReference w:type="default" r:id="rId8"/>
      <w:footerReference w:type="default" r:id="rId9"/>
      <w:pgSz w:w="11906" w:h="16838"/>
      <w:pgMar w:top="1276" w:right="1418" w:bottom="141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D0B" w:rsidRDefault="00A17D0B" w:rsidP="00191CCF">
      <w:r>
        <w:separator/>
      </w:r>
    </w:p>
  </w:endnote>
  <w:endnote w:type="continuationSeparator" w:id="0">
    <w:p w:rsidR="00A17D0B" w:rsidRDefault="00A17D0B" w:rsidP="00191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CCF" w:rsidRPr="00191CCF" w:rsidRDefault="00191CCF" w:rsidP="00191CCF">
    <w:pPr>
      <w:pStyle w:val="Stopka"/>
      <w:jc w:val="center"/>
      <w:rPr>
        <w:i/>
      </w:rPr>
    </w:pPr>
    <w:r w:rsidRPr="00191CCF">
      <w:rPr>
        <w:i/>
        <w:sz w:val="22"/>
        <w:szCs w:val="22"/>
      </w:rPr>
      <w:t xml:space="preserve">Wykonanie robót związanych z przebudową </w:t>
    </w:r>
    <w:r w:rsidRPr="00191CCF">
      <w:rPr>
        <w:rFonts w:eastAsia="Times-Roman" w:cs="Times-Roman"/>
        <w:i/>
        <w:sz w:val="22"/>
        <w:szCs w:val="22"/>
      </w:rPr>
      <w:t>drogi gminnej ul. Kochanowskiego w Lublińcu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D0B" w:rsidRDefault="00A17D0B" w:rsidP="00191CCF">
      <w:r>
        <w:separator/>
      </w:r>
    </w:p>
  </w:footnote>
  <w:footnote w:type="continuationSeparator" w:id="0">
    <w:p w:rsidR="00A17D0B" w:rsidRDefault="00A17D0B" w:rsidP="00191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CCF" w:rsidRDefault="00191CCF">
    <w:pPr>
      <w:pStyle w:val="Nagwek"/>
      <w:rPr>
        <w:sz w:val="22"/>
        <w:szCs w:val="22"/>
      </w:rPr>
    </w:pPr>
  </w:p>
  <w:p w:rsidR="00191CCF" w:rsidRDefault="00191CCF">
    <w:pPr>
      <w:pStyle w:val="Nagwek"/>
      <w:rPr>
        <w:sz w:val="22"/>
        <w:szCs w:val="22"/>
      </w:rPr>
    </w:pPr>
  </w:p>
  <w:p w:rsidR="00191CCF" w:rsidRPr="00191CCF" w:rsidRDefault="00191CCF">
    <w:pPr>
      <w:pStyle w:val="Nagwek"/>
      <w:rPr>
        <w:i/>
      </w:rPr>
    </w:pPr>
    <w:r w:rsidRPr="00191CCF">
      <w:rPr>
        <w:i/>
        <w:sz w:val="22"/>
        <w:szCs w:val="22"/>
      </w:rPr>
      <w:t>Postępowanie nr SZ.271</w:t>
    </w:r>
    <w:r w:rsidR="002128D7">
      <w:rPr>
        <w:i/>
        <w:sz w:val="22"/>
        <w:szCs w:val="22"/>
      </w:rPr>
      <w:t>.2</w:t>
    </w:r>
    <w:r w:rsidR="00231E07">
      <w:rPr>
        <w:i/>
        <w:sz w:val="22"/>
        <w:szCs w:val="22"/>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420E7896"/>
    <w:name w:val="WW8Num2"/>
    <w:lvl w:ilvl="0">
      <w:start w:val="1"/>
      <w:numFmt w:val="decimal"/>
      <w:lvlText w:val="%1. "/>
      <w:lvlJc w:val="left"/>
      <w:pPr>
        <w:tabs>
          <w:tab w:val="num" w:pos="0"/>
        </w:tabs>
        <w:ind w:left="283" w:hanging="283"/>
      </w:pPr>
      <w:rPr>
        <w:rFonts w:ascii="Times New Roman" w:hAnsi="Times New Roman" w:cs="Times New Roman"/>
        <w:b w:val="0"/>
        <w:bCs w:val="0"/>
        <w:i w:val="0"/>
        <w:sz w:val="22"/>
        <w:szCs w:val="20"/>
        <w:u w:val="none"/>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708"/>
        </w:tabs>
        <w:ind w:left="1080" w:hanging="360"/>
      </w:pPr>
      <w:rPr>
        <w:sz w:val="22"/>
        <w:szCs w:val="22"/>
      </w:rPr>
    </w:lvl>
    <w:lvl w:ilvl="2">
      <w:start w:val="1"/>
      <w:numFmt w:val="decimal"/>
      <w:lvlText w:val="%3."/>
      <w:lvlJc w:val="left"/>
      <w:pPr>
        <w:tabs>
          <w:tab w:val="num" w:pos="1440"/>
        </w:tabs>
        <w:ind w:left="1440" w:hanging="360"/>
      </w:pPr>
      <w:rPr>
        <w:color w:val="00000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187EED9C"/>
    <w:name w:val="WW8Num8"/>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10"/>
    <w:lvl w:ilvl="0">
      <w:start w:val="1"/>
      <w:numFmt w:val="lowerLetter"/>
      <w:lvlText w:val="%1)"/>
      <w:lvlJc w:val="left"/>
      <w:pPr>
        <w:tabs>
          <w:tab w:val="num" w:pos="720"/>
        </w:tabs>
        <w:ind w:left="720" w:hanging="360"/>
      </w:pPr>
      <w:rPr>
        <w:sz w:val="20"/>
        <w:szCs w:val="20"/>
      </w:r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singleLevel"/>
    <w:tmpl w:val="D25C9F3C"/>
    <w:name w:val="WW8Num13"/>
    <w:lvl w:ilvl="0">
      <w:start w:val="5"/>
      <w:numFmt w:val="decimal"/>
      <w:lvlText w:val="%1."/>
      <w:lvlJc w:val="left"/>
      <w:pPr>
        <w:tabs>
          <w:tab w:val="num" w:pos="720"/>
        </w:tabs>
        <w:ind w:left="720" w:hanging="360"/>
      </w:pPr>
      <w:rPr>
        <w:rFonts w:hint="default"/>
      </w:r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709" w:hanging="283"/>
      </w:pPr>
      <w:rPr>
        <w:rFonts w:ascii="Symbol" w:hAnsi="Symbol"/>
      </w:rPr>
    </w:lvl>
  </w:abstractNum>
  <w:abstractNum w:abstractNumId="14" w15:restartNumberingAfterBreak="0">
    <w:nsid w:val="0000000F"/>
    <w:multiLevelType w:val="singleLevel"/>
    <w:tmpl w:val="D87A441A"/>
    <w:name w:val="WW8Num15"/>
    <w:lvl w:ilvl="0">
      <w:start w:val="1"/>
      <w:numFmt w:val="lowerLetter"/>
      <w:lvlText w:val="%1)"/>
      <w:lvlJc w:val="left"/>
      <w:pPr>
        <w:tabs>
          <w:tab w:val="num" w:pos="720"/>
        </w:tabs>
        <w:ind w:left="720" w:hanging="360"/>
      </w:pPr>
      <w:rPr>
        <w:rFonts w:ascii="Times New Roman" w:hAnsi="Times New Roman" w:cs="Times New Roman"/>
        <w:b w:val="0"/>
        <w:bCs/>
        <w:i w:val="0"/>
        <w:sz w:val="22"/>
        <w:szCs w:val="20"/>
      </w:rPr>
    </w:lvl>
  </w:abstractNum>
  <w:abstractNum w:abstractNumId="15" w15:restartNumberingAfterBreak="0">
    <w:nsid w:val="00000010"/>
    <w:multiLevelType w:val="singleLevel"/>
    <w:tmpl w:val="04150017"/>
    <w:lvl w:ilvl="0">
      <w:start w:val="1"/>
      <w:numFmt w:val="lowerLetter"/>
      <w:lvlText w:val="%1)"/>
      <w:lvlJc w:val="left"/>
      <w:pPr>
        <w:ind w:left="1440" w:hanging="360"/>
      </w:pPr>
      <w:rPr>
        <w:b w:val="0"/>
        <w:i w:val="0"/>
        <w:sz w:val="22"/>
        <w:szCs w:val="22"/>
        <w:u w:val="none"/>
      </w:rPr>
    </w:lvl>
  </w:abstractNum>
  <w:abstractNum w:abstractNumId="16" w15:restartNumberingAfterBreak="0">
    <w:nsid w:val="00000011"/>
    <w:multiLevelType w:val="singleLevel"/>
    <w:tmpl w:val="00000011"/>
    <w:name w:val="WW8Num17"/>
    <w:lvl w:ilvl="0">
      <w:start w:val="1"/>
      <w:numFmt w:val="bullet"/>
      <w:lvlText w:val=""/>
      <w:lvlJc w:val="left"/>
      <w:pPr>
        <w:tabs>
          <w:tab w:val="num" w:pos="0"/>
        </w:tabs>
        <w:ind w:left="709" w:hanging="283"/>
      </w:pPr>
      <w:rPr>
        <w:rFonts w:ascii="Symbol" w:hAnsi="Symbol"/>
      </w:rPr>
    </w:lvl>
  </w:abstractNum>
  <w:abstractNum w:abstractNumId="17" w15:restartNumberingAfterBreak="0">
    <w:nsid w:val="00000012"/>
    <w:multiLevelType w:val="singleLevel"/>
    <w:tmpl w:val="00000012"/>
    <w:name w:val="WW8Num18"/>
    <w:lvl w:ilvl="0">
      <w:start w:val="1"/>
      <w:numFmt w:val="bullet"/>
      <w:lvlText w:val=""/>
      <w:lvlJc w:val="left"/>
      <w:pPr>
        <w:tabs>
          <w:tab w:val="num" w:pos="283"/>
        </w:tabs>
        <w:ind w:left="283" w:hanging="283"/>
      </w:pPr>
      <w:rPr>
        <w:rFonts w:ascii="Symbol" w:hAnsi="Symbol" w:cs="Times-Roman"/>
        <w:color w:val="auto"/>
        <w:sz w:val="20"/>
      </w:rPr>
    </w:lvl>
  </w:abstractNum>
  <w:abstractNum w:abstractNumId="18" w15:restartNumberingAfterBreak="0">
    <w:nsid w:val="00000013"/>
    <w:multiLevelType w:val="singleLevel"/>
    <w:tmpl w:val="00000013"/>
    <w:name w:val="WW8Num19"/>
    <w:lvl w:ilvl="0">
      <w:numFmt w:val="bullet"/>
      <w:lvlText w:val="-"/>
      <w:lvlJc w:val="left"/>
      <w:pPr>
        <w:tabs>
          <w:tab w:val="num" w:pos="720"/>
        </w:tabs>
        <w:ind w:left="720" w:hanging="360"/>
      </w:pPr>
      <w:rPr>
        <w:rFonts w:ascii="Times New Roman" w:hAnsi="Times New Roman"/>
      </w:rPr>
    </w:lvl>
  </w:abstractNum>
  <w:abstractNum w:abstractNumId="19" w15:restartNumberingAfterBreak="0">
    <w:nsid w:val="00000014"/>
    <w:multiLevelType w:val="singleLevel"/>
    <w:tmpl w:val="00000014"/>
    <w:name w:val="WW8Num20"/>
    <w:lvl w:ilvl="0">
      <w:numFmt w:val="bullet"/>
      <w:lvlText w:val="-"/>
      <w:lvlJc w:val="left"/>
      <w:pPr>
        <w:tabs>
          <w:tab w:val="num" w:pos="720"/>
        </w:tabs>
        <w:ind w:left="720" w:hanging="360"/>
      </w:pPr>
      <w:rPr>
        <w:rFonts w:ascii="Times New Roman" w:hAnsi="Times New Roman" w:cs="Symbol"/>
        <w:b w:val="0"/>
        <w:bCs w:val="0"/>
        <w:i w:val="0"/>
        <w:iCs w:val="0"/>
      </w:rPr>
    </w:lvl>
  </w:abstractNum>
  <w:abstractNum w:abstractNumId="20" w15:restartNumberingAfterBreak="0">
    <w:nsid w:val="00000015"/>
    <w:multiLevelType w:val="singleLevel"/>
    <w:tmpl w:val="BDCE254C"/>
    <w:name w:val="WW8Num21"/>
    <w:lvl w:ilvl="0">
      <w:start w:val="1"/>
      <w:numFmt w:val="decimal"/>
      <w:lvlText w:val="%1."/>
      <w:lvlJc w:val="left"/>
      <w:pPr>
        <w:tabs>
          <w:tab w:val="num" w:pos="720"/>
        </w:tabs>
        <w:ind w:left="720" w:hanging="360"/>
      </w:pPr>
      <w:rPr>
        <w:rFonts w:eastAsia="Times-Roman" w:cs="Times-Roman" w:hint="default"/>
        <w:i w:val="0"/>
        <w:sz w:val="20"/>
        <w:szCs w:val="20"/>
      </w:rPr>
    </w:lvl>
  </w:abstractNum>
  <w:abstractNum w:abstractNumId="21" w15:restartNumberingAfterBreak="0">
    <w:nsid w:val="00000016"/>
    <w:multiLevelType w:val="singleLevel"/>
    <w:tmpl w:val="00000016"/>
    <w:name w:val="WW8Num22"/>
    <w:lvl w:ilvl="0">
      <w:numFmt w:val="bullet"/>
      <w:lvlText w:val=""/>
      <w:lvlJc w:val="left"/>
      <w:pPr>
        <w:tabs>
          <w:tab w:val="num" w:pos="283"/>
        </w:tabs>
        <w:ind w:left="283" w:hanging="283"/>
      </w:pPr>
      <w:rPr>
        <w:rFonts w:ascii="Symbol" w:hAnsi="Symbol" w:cs="Times-Roman"/>
      </w:rPr>
    </w:lvl>
  </w:abstractNum>
  <w:abstractNum w:abstractNumId="22"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cs="Arial"/>
        <w:iCs/>
        <w:kern w:val="1"/>
        <w:sz w:val="20"/>
        <w:szCs w:val="20"/>
        <w:lang w:eastAsia="zh-CN" w:bidi="hi-IN"/>
      </w:rPr>
    </w:lvl>
    <w:lvl w:ilvl="1">
      <w:start w:val="1"/>
      <w:numFmt w:val="bullet"/>
      <w:lvlText w:val=""/>
      <w:lvlJc w:val="left"/>
      <w:pPr>
        <w:tabs>
          <w:tab w:val="num" w:pos="1080"/>
        </w:tabs>
        <w:ind w:left="1080" w:hanging="360"/>
      </w:pPr>
      <w:rPr>
        <w:rFonts w:ascii="Symbol" w:hAnsi="Symbol" w:cs="Arial"/>
        <w:iCs/>
        <w:kern w:val="1"/>
        <w:sz w:val="20"/>
        <w:szCs w:val="20"/>
        <w:lang w:eastAsia="zh-CN" w:bidi="hi-IN"/>
      </w:rPr>
    </w:lvl>
    <w:lvl w:ilvl="2">
      <w:start w:val="1"/>
      <w:numFmt w:val="bullet"/>
      <w:lvlText w:val=""/>
      <w:lvlJc w:val="left"/>
      <w:pPr>
        <w:tabs>
          <w:tab w:val="num" w:pos="1440"/>
        </w:tabs>
        <w:ind w:left="1440" w:hanging="360"/>
      </w:pPr>
      <w:rPr>
        <w:rFonts w:ascii="Symbol" w:hAnsi="Symbol" w:cs="Arial"/>
        <w:iCs/>
        <w:kern w:val="1"/>
        <w:sz w:val="20"/>
        <w:szCs w:val="20"/>
        <w:lang w:eastAsia="zh-CN" w:bidi="hi-IN"/>
      </w:rPr>
    </w:lvl>
    <w:lvl w:ilvl="3">
      <w:start w:val="1"/>
      <w:numFmt w:val="bullet"/>
      <w:lvlText w:val=""/>
      <w:lvlJc w:val="left"/>
      <w:pPr>
        <w:tabs>
          <w:tab w:val="num" w:pos="1800"/>
        </w:tabs>
        <w:ind w:left="1800" w:hanging="360"/>
      </w:pPr>
      <w:rPr>
        <w:rFonts w:ascii="Symbol" w:hAnsi="Symbol" w:cs="Arial"/>
        <w:iCs/>
        <w:kern w:val="1"/>
        <w:sz w:val="20"/>
        <w:szCs w:val="20"/>
        <w:lang w:eastAsia="zh-CN" w:bidi="hi-IN"/>
      </w:rPr>
    </w:lvl>
    <w:lvl w:ilvl="4">
      <w:start w:val="1"/>
      <w:numFmt w:val="bullet"/>
      <w:lvlText w:val=""/>
      <w:lvlJc w:val="left"/>
      <w:pPr>
        <w:tabs>
          <w:tab w:val="num" w:pos="2160"/>
        </w:tabs>
        <w:ind w:left="2160" w:hanging="360"/>
      </w:pPr>
      <w:rPr>
        <w:rFonts w:ascii="Symbol" w:hAnsi="Symbol" w:cs="Arial"/>
        <w:iCs/>
        <w:kern w:val="1"/>
        <w:sz w:val="20"/>
        <w:szCs w:val="20"/>
        <w:lang w:eastAsia="zh-CN" w:bidi="hi-IN"/>
      </w:rPr>
    </w:lvl>
    <w:lvl w:ilvl="5">
      <w:start w:val="1"/>
      <w:numFmt w:val="bullet"/>
      <w:lvlText w:val=""/>
      <w:lvlJc w:val="left"/>
      <w:pPr>
        <w:tabs>
          <w:tab w:val="num" w:pos="2520"/>
        </w:tabs>
        <w:ind w:left="2520" w:hanging="360"/>
      </w:pPr>
      <w:rPr>
        <w:rFonts w:ascii="Symbol" w:hAnsi="Symbol" w:cs="Arial"/>
        <w:iCs/>
        <w:kern w:val="1"/>
        <w:sz w:val="20"/>
        <w:szCs w:val="20"/>
        <w:lang w:eastAsia="zh-CN" w:bidi="hi-IN"/>
      </w:rPr>
    </w:lvl>
    <w:lvl w:ilvl="6">
      <w:start w:val="1"/>
      <w:numFmt w:val="bullet"/>
      <w:lvlText w:val=""/>
      <w:lvlJc w:val="left"/>
      <w:pPr>
        <w:tabs>
          <w:tab w:val="num" w:pos="2880"/>
        </w:tabs>
        <w:ind w:left="2880" w:hanging="360"/>
      </w:pPr>
      <w:rPr>
        <w:rFonts w:ascii="Symbol" w:hAnsi="Symbol" w:cs="Arial"/>
        <w:iCs/>
        <w:kern w:val="1"/>
        <w:sz w:val="20"/>
        <w:szCs w:val="20"/>
        <w:lang w:eastAsia="zh-CN" w:bidi="hi-IN"/>
      </w:rPr>
    </w:lvl>
    <w:lvl w:ilvl="7">
      <w:start w:val="1"/>
      <w:numFmt w:val="bullet"/>
      <w:lvlText w:val=""/>
      <w:lvlJc w:val="left"/>
      <w:pPr>
        <w:tabs>
          <w:tab w:val="num" w:pos="3240"/>
        </w:tabs>
        <w:ind w:left="3240" w:hanging="360"/>
      </w:pPr>
      <w:rPr>
        <w:rFonts w:ascii="Symbol" w:hAnsi="Symbol" w:cs="Arial"/>
        <w:iCs/>
        <w:kern w:val="1"/>
        <w:sz w:val="20"/>
        <w:szCs w:val="20"/>
        <w:lang w:eastAsia="zh-CN" w:bidi="hi-IN"/>
      </w:rPr>
    </w:lvl>
    <w:lvl w:ilvl="8">
      <w:start w:val="1"/>
      <w:numFmt w:val="bullet"/>
      <w:lvlText w:val=""/>
      <w:lvlJc w:val="left"/>
      <w:pPr>
        <w:tabs>
          <w:tab w:val="num" w:pos="3600"/>
        </w:tabs>
        <w:ind w:left="3600" w:hanging="360"/>
      </w:pPr>
      <w:rPr>
        <w:rFonts w:ascii="Symbol" w:hAnsi="Symbol" w:cs="Arial"/>
        <w:iCs/>
        <w:kern w:val="1"/>
        <w:sz w:val="20"/>
        <w:szCs w:val="20"/>
        <w:lang w:eastAsia="zh-CN" w:bidi="hi-IN"/>
      </w:rPr>
    </w:lvl>
  </w:abstractNum>
  <w:abstractNum w:abstractNumId="23" w15:restartNumberingAfterBreak="0">
    <w:nsid w:val="02AC2252"/>
    <w:multiLevelType w:val="singleLevel"/>
    <w:tmpl w:val="04150017"/>
    <w:lvl w:ilvl="0">
      <w:start w:val="1"/>
      <w:numFmt w:val="lowerLetter"/>
      <w:lvlText w:val="%1)"/>
      <w:lvlJc w:val="left"/>
      <w:pPr>
        <w:ind w:left="502" w:hanging="360"/>
      </w:pPr>
      <w:rPr>
        <w:rFonts w:hint="default"/>
        <w:b w:val="0"/>
        <w:bCs w:val="0"/>
        <w:i w:val="0"/>
        <w:iCs w:val="0"/>
        <w:sz w:val="18"/>
        <w:u w:val="none"/>
      </w:rPr>
    </w:lvl>
  </w:abstractNum>
  <w:abstractNum w:abstractNumId="24" w15:restartNumberingAfterBreak="0">
    <w:nsid w:val="071A22A3"/>
    <w:multiLevelType w:val="hybridMultilevel"/>
    <w:tmpl w:val="FF90F016"/>
    <w:lvl w:ilvl="0" w:tplc="04150017">
      <w:start w:val="1"/>
      <w:numFmt w:val="lowerLetter"/>
      <w:lvlText w:val="%1)"/>
      <w:lvlJc w:val="left"/>
      <w:pPr>
        <w:ind w:left="900" w:hanging="360"/>
      </w:pPr>
      <w:rPr>
        <w:rFonts w:hint="default"/>
        <w:b w:val="0"/>
        <w:bCs w:val="0"/>
        <w:i w:val="0"/>
        <w:iCs w:val="0"/>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5" w15:restartNumberingAfterBreak="0">
    <w:nsid w:val="08DF0DB3"/>
    <w:multiLevelType w:val="hybridMultilevel"/>
    <w:tmpl w:val="7FF8C8B6"/>
    <w:lvl w:ilvl="0" w:tplc="CD48EDE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5615918"/>
    <w:multiLevelType w:val="hybridMultilevel"/>
    <w:tmpl w:val="56E63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A01AF5"/>
    <w:multiLevelType w:val="hybridMultilevel"/>
    <w:tmpl w:val="AAAE5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5B2F41"/>
    <w:multiLevelType w:val="hybridMultilevel"/>
    <w:tmpl w:val="14B8546C"/>
    <w:lvl w:ilvl="0" w:tplc="0000000E">
      <w:start w:val="1"/>
      <w:numFmt w:val="bullet"/>
      <w:lvlText w:val=""/>
      <w:lvlJc w:val="left"/>
      <w:pPr>
        <w:ind w:left="928"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D66136"/>
    <w:multiLevelType w:val="hybridMultilevel"/>
    <w:tmpl w:val="AC12AF7E"/>
    <w:lvl w:ilvl="0" w:tplc="CD48EDE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64C665A"/>
    <w:multiLevelType w:val="hybridMultilevel"/>
    <w:tmpl w:val="CE46006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89E4C35"/>
    <w:multiLevelType w:val="hybridMultilevel"/>
    <w:tmpl w:val="3DA41244"/>
    <w:lvl w:ilvl="0" w:tplc="00000016">
      <w:numFmt w:val="bullet"/>
      <w:lvlText w:val=""/>
      <w:lvlJc w:val="left"/>
      <w:pPr>
        <w:ind w:left="720" w:hanging="360"/>
      </w:pPr>
      <w:rPr>
        <w:rFonts w:ascii="Symbol" w:hAnsi="Symbol" w:cs="Times-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BD216AE"/>
    <w:multiLevelType w:val="hybridMultilevel"/>
    <w:tmpl w:val="9A541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2E0CC4"/>
    <w:multiLevelType w:val="hybridMultilevel"/>
    <w:tmpl w:val="E174C21C"/>
    <w:lvl w:ilvl="0" w:tplc="B3D46796">
      <w:start w:val="2"/>
      <w:numFmt w:val="decimal"/>
      <w:lvlText w:val="%1."/>
      <w:lvlJc w:val="left"/>
      <w:pPr>
        <w:ind w:left="100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E947A0"/>
    <w:multiLevelType w:val="hybridMultilevel"/>
    <w:tmpl w:val="F41EDFB4"/>
    <w:lvl w:ilvl="0" w:tplc="04150017">
      <w:start w:val="1"/>
      <w:numFmt w:val="lowerLetter"/>
      <w:lvlText w:val="%1)"/>
      <w:lvlJc w:val="left"/>
      <w:pPr>
        <w:tabs>
          <w:tab w:val="num" w:pos="-426"/>
        </w:tabs>
        <w:ind w:left="283" w:hanging="283"/>
      </w:pPr>
      <w:rPr>
        <w:rFonts w:hint="default"/>
        <w:b w:val="0"/>
        <w:bCs w:val="0"/>
        <w:i w:val="0"/>
        <w:iCs w:val="0"/>
      </w:rPr>
    </w:lvl>
    <w:lvl w:ilvl="1" w:tplc="0415000F">
      <w:start w:val="1"/>
      <w:numFmt w:val="decimal"/>
      <w:lvlText w:val="%2."/>
      <w:lvlJc w:val="left"/>
      <w:pPr>
        <w:tabs>
          <w:tab w:val="num" w:pos="1014"/>
        </w:tabs>
        <w:ind w:left="1014" w:hanging="360"/>
      </w:pPr>
      <w:rPr>
        <w:rFonts w:hint="default"/>
        <w:b w:val="0"/>
        <w:bCs w:val="0"/>
        <w:i w:val="0"/>
        <w:iCs w:val="0"/>
      </w:rPr>
    </w:lvl>
    <w:lvl w:ilvl="2" w:tplc="D28E32CC">
      <w:numFmt w:val="bullet"/>
      <w:lvlText w:val=""/>
      <w:lvlJc w:val="left"/>
      <w:pPr>
        <w:tabs>
          <w:tab w:val="num" w:pos="1734"/>
        </w:tabs>
        <w:ind w:left="1734" w:hanging="360"/>
      </w:pPr>
      <w:rPr>
        <w:rFonts w:ascii="Symbol" w:eastAsia="Times New Roman" w:hAnsi="Symbol" w:cs="Times New Roman" w:hint="default"/>
      </w:rPr>
    </w:lvl>
    <w:lvl w:ilvl="3" w:tplc="04150001" w:tentative="1">
      <w:start w:val="1"/>
      <w:numFmt w:val="bullet"/>
      <w:lvlText w:val=""/>
      <w:lvlJc w:val="left"/>
      <w:pPr>
        <w:tabs>
          <w:tab w:val="num" w:pos="2454"/>
        </w:tabs>
        <w:ind w:left="2454" w:hanging="360"/>
      </w:pPr>
      <w:rPr>
        <w:rFonts w:ascii="Symbol" w:hAnsi="Symbol" w:hint="default"/>
      </w:rPr>
    </w:lvl>
    <w:lvl w:ilvl="4" w:tplc="04150003" w:tentative="1">
      <w:start w:val="1"/>
      <w:numFmt w:val="bullet"/>
      <w:lvlText w:val="o"/>
      <w:lvlJc w:val="left"/>
      <w:pPr>
        <w:tabs>
          <w:tab w:val="num" w:pos="3174"/>
        </w:tabs>
        <w:ind w:left="3174" w:hanging="360"/>
      </w:pPr>
      <w:rPr>
        <w:rFonts w:ascii="Courier New" w:hAnsi="Courier New" w:cs="Courier New" w:hint="default"/>
      </w:rPr>
    </w:lvl>
    <w:lvl w:ilvl="5" w:tplc="04150005" w:tentative="1">
      <w:start w:val="1"/>
      <w:numFmt w:val="bullet"/>
      <w:lvlText w:val=""/>
      <w:lvlJc w:val="left"/>
      <w:pPr>
        <w:tabs>
          <w:tab w:val="num" w:pos="3894"/>
        </w:tabs>
        <w:ind w:left="3894" w:hanging="360"/>
      </w:pPr>
      <w:rPr>
        <w:rFonts w:ascii="Wingdings" w:hAnsi="Wingdings" w:hint="default"/>
      </w:rPr>
    </w:lvl>
    <w:lvl w:ilvl="6" w:tplc="04150001" w:tentative="1">
      <w:start w:val="1"/>
      <w:numFmt w:val="bullet"/>
      <w:lvlText w:val=""/>
      <w:lvlJc w:val="left"/>
      <w:pPr>
        <w:tabs>
          <w:tab w:val="num" w:pos="4614"/>
        </w:tabs>
        <w:ind w:left="4614" w:hanging="360"/>
      </w:pPr>
      <w:rPr>
        <w:rFonts w:ascii="Symbol" w:hAnsi="Symbol" w:hint="default"/>
      </w:rPr>
    </w:lvl>
    <w:lvl w:ilvl="7" w:tplc="04150003" w:tentative="1">
      <w:start w:val="1"/>
      <w:numFmt w:val="bullet"/>
      <w:lvlText w:val="o"/>
      <w:lvlJc w:val="left"/>
      <w:pPr>
        <w:tabs>
          <w:tab w:val="num" w:pos="5334"/>
        </w:tabs>
        <w:ind w:left="5334" w:hanging="360"/>
      </w:pPr>
      <w:rPr>
        <w:rFonts w:ascii="Courier New" w:hAnsi="Courier New" w:cs="Courier New" w:hint="default"/>
      </w:rPr>
    </w:lvl>
    <w:lvl w:ilvl="8" w:tplc="04150005" w:tentative="1">
      <w:start w:val="1"/>
      <w:numFmt w:val="bullet"/>
      <w:lvlText w:val=""/>
      <w:lvlJc w:val="left"/>
      <w:pPr>
        <w:tabs>
          <w:tab w:val="num" w:pos="6054"/>
        </w:tabs>
        <w:ind w:left="6054" w:hanging="360"/>
      </w:pPr>
      <w:rPr>
        <w:rFonts w:ascii="Wingdings" w:hAnsi="Wingdings" w:hint="default"/>
      </w:rPr>
    </w:lvl>
  </w:abstractNum>
  <w:abstractNum w:abstractNumId="35" w15:restartNumberingAfterBreak="0">
    <w:nsid w:val="46F27CBA"/>
    <w:multiLevelType w:val="multilevel"/>
    <w:tmpl w:val="91B0AD90"/>
    <w:lvl w:ilvl="0">
      <w:start w:val="1"/>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EFE30AB"/>
    <w:multiLevelType w:val="hybridMultilevel"/>
    <w:tmpl w:val="A164F092"/>
    <w:lvl w:ilvl="0" w:tplc="92903976">
      <w:start w:val="1"/>
      <w:numFmt w:val="lowerLetter"/>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FE9029E"/>
    <w:multiLevelType w:val="hybridMultilevel"/>
    <w:tmpl w:val="2482ED3C"/>
    <w:name w:val="WW8Num92"/>
    <w:lvl w:ilvl="0" w:tplc="00000008">
      <w:start w:val="1"/>
      <w:numFmt w:val="decimal"/>
      <w:lvlText w:val="%1. "/>
      <w:lvlJc w:val="left"/>
      <w:pPr>
        <w:tabs>
          <w:tab w:val="num" w:pos="283"/>
        </w:tabs>
        <w:ind w:left="283" w:hanging="283"/>
      </w:pPr>
      <w:rPr>
        <w:rFonts w:ascii="Times New Roman" w:hAnsi="Times New Roman"/>
        <w:b w:val="0"/>
        <w:i w:val="0"/>
        <w:sz w:val="18"/>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4F07B77"/>
    <w:multiLevelType w:val="hybridMultilevel"/>
    <w:tmpl w:val="98A227DE"/>
    <w:lvl w:ilvl="0" w:tplc="04150017">
      <w:start w:val="1"/>
      <w:numFmt w:val="lowerLetter"/>
      <w:lvlText w:val="%1)"/>
      <w:lvlJc w:val="left"/>
      <w:pPr>
        <w:ind w:left="1207" w:hanging="360"/>
      </w:pPr>
    </w:lvl>
    <w:lvl w:ilvl="1" w:tplc="04150019" w:tentative="1">
      <w:start w:val="1"/>
      <w:numFmt w:val="lowerLetter"/>
      <w:lvlText w:val="%2."/>
      <w:lvlJc w:val="left"/>
      <w:pPr>
        <w:ind w:left="1927" w:hanging="360"/>
      </w:pPr>
    </w:lvl>
    <w:lvl w:ilvl="2" w:tplc="0415001B" w:tentative="1">
      <w:start w:val="1"/>
      <w:numFmt w:val="lowerRoman"/>
      <w:lvlText w:val="%3."/>
      <w:lvlJc w:val="right"/>
      <w:pPr>
        <w:ind w:left="2647" w:hanging="180"/>
      </w:pPr>
    </w:lvl>
    <w:lvl w:ilvl="3" w:tplc="0415000F" w:tentative="1">
      <w:start w:val="1"/>
      <w:numFmt w:val="decimal"/>
      <w:lvlText w:val="%4."/>
      <w:lvlJc w:val="left"/>
      <w:pPr>
        <w:ind w:left="3367" w:hanging="360"/>
      </w:pPr>
    </w:lvl>
    <w:lvl w:ilvl="4" w:tplc="04150019" w:tentative="1">
      <w:start w:val="1"/>
      <w:numFmt w:val="lowerLetter"/>
      <w:lvlText w:val="%5."/>
      <w:lvlJc w:val="left"/>
      <w:pPr>
        <w:ind w:left="4087" w:hanging="360"/>
      </w:pPr>
    </w:lvl>
    <w:lvl w:ilvl="5" w:tplc="0415001B" w:tentative="1">
      <w:start w:val="1"/>
      <w:numFmt w:val="lowerRoman"/>
      <w:lvlText w:val="%6."/>
      <w:lvlJc w:val="right"/>
      <w:pPr>
        <w:ind w:left="4807" w:hanging="180"/>
      </w:pPr>
    </w:lvl>
    <w:lvl w:ilvl="6" w:tplc="0415000F" w:tentative="1">
      <w:start w:val="1"/>
      <w:numFmt w:val="decimal"/>
      <w:lvlText w:val="%7."/>
      <w:lvlJc w:val="left"/>
      <w:pPr>
        <w:ind w:left="5527" w:hanging="360"/>
      </w:pPr>
    </w:lvl>
    <w:lvl w:ilvl="7" w:tplc="04150019" w:tentative="1">
      <w:start w:val="1"/>
      <w:numFmt w:val="lowerLetter"/>
      <w:lvlText w:val="%8."/>
      <w:lvlJc w:val="left"/>
      <w:pPr>
        <w:ind w:left="6247" w:hanging="360"/>
      </w:pPr>
    </w:lvl>
    <w:lvl w:ilvl="8" w:tplc="0415001B" w:tentative="1">
      <w:start w:val="1"/>
      <w:numFmt w:val="lowerRoman"/>
      <w:lvlText w:val="%9."/>
      <w:lvlJc w:val="right"/>
      <w:pPr>
        <w:ind w:left="6967" w:hanging="180"/>
      </w:pPr>
    </w:lvl>
  </w:abstractNum>
  <w:abstractNum w:abstractNumId="39" w15:restartNumberingAfterBreak="0">
    <w:nsid w:val="763B1298"/>
    <w:multiLevelType w:val="multilevel"/>
    <w:tmpl w:val="0000000C"/>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827323E"/>
    <w:multiLevelType w:val="multilevel"/>
    <w:tmpl w:val="89947196"/>
    <w:lvl w:ilvl="0">
      <w:start w:val="1"/>
      <w:numFmt w:val="lowerLetter"/>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8C450BD"/>
    <w:multiLevelType w:val="hybridMultilevel"/>
    <w:tmpl w:val="40D22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6A041A"/>
    <w:multiLevelType w:val="hybridMultilevel"/>
    <w:tmpl w:val="0940492A"/>
    <w:lvl w:ilvl="0" w:tplc="38CEB19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8"/>
  </w:num>
  <w:num w:numId="22">
    <w:abstractNumId w:val="31"/>
  </w:num>
  <w:num w:numId="23">
    <w:abstractNumId w:val="40"/>
  </w:num>
  <w:num w:numId="24">
    <w:abstractNumId w:val="36"/>
  </w:num>
  <w:num w:numId="25">
    <w:abstractNumId w:val="35"/>
  </w:num>
  <w:num w:numId="26">
    <w:abstractNumId w:val="39"/>
  </w:num>
  <w:num w:numId="27">
    <w:abstractNumId w:val="37"/>
  </w:num>
  <w:num w:numId="28">
    <w:abstractNumId w:val="23"/>
  </w:num>
  <w:num w:numId="29">
    <w:abstractNumId w:val="33"/>
  </w:num>
  <w:num w:numId="30">
    <w:abstractNumId w:val="41"/>
  </w:num>
  <w:num w:numId="31">
    <w:abstractNumId w:val="27"/>
  </w:num>
  <w:num w:numId="32">
    <w:abstractNumId w:val="30"/>
  </w:num>
  <w:num w:numId="33">
    <w:abstractNumId w:val="38"/>
  </w:num>
  <w:num w:numId="34">
    <w:abstractNumId w:val="42"/>
  </w:num>
  <w:num w:numId="35">
    <w:abstractNumId w:val="34"/>
  </w:num>
  <w:num w:numId="36">
    <w:abstractNumId w:val="24"/>
  </w:num>
  <w:num w:numId="37">
    <w:abstractNumId w:val="26"/>
  </w:num>
  <w:num w:numId="38">
    <w:abstractNumId w:val="32"/>
  </w:num>
  <w:num w:numId="39">
    <w:abstractNumId w:val="29"/>
  </w:num>
  <w:num w:numId="40">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F07"/>
    <w:rsid w:val="00011476"/>
    <w:rsid w:val="00034F33"/>
    <w:rsid w:val="000353B9"/>
    <w:rsid w:val="000463E3"/>
    <w:rsid w:val="00055CEA"/>
    <w:rsid w:val="00076365"/>
    <w:rsid w:val="000A0F3C"/>
    <w:rsid w:val="000B0B66"/>
    <w:rsid w:val="000C3594"/>
    <w:rsid w:val="000F53D0"/>
    <w:rsid w:val="00101FAC"/>
    <w:rsid w:val="00103BEB"/>
    <w:rsid w:val="00105E57"/>
    <w:rsid w:val="00111A3F"/>
    <w:rsid w:val="001152D8"/>
    <w:rsid w:val="00117582"/>
    <w:rsid w:val="00122048"/>
    <w:rsid w:val="00136E11"/>
    <w:rsid w:val="00157EDB"/>
    <w:rsid w:val="00191CCF"/>
    <w:rsid w:val="001A5EF1"/>
    <w:rsid w:val="001D3EA4"/>
    <w:rsid w:val="001D45B1"/>
    <w:rsid w:val="001F3FF5"/>
    <w:rsid w:val="001F4EBD"/>
    <w:rsid w:val="00203FD2"/>
    <w:rsid w:val="002128D7"/>
    <w:rsid w:val="00231A15"/>
    <w:rsid w:val="00231E07"/>
    <w:rsid w:val="00232E1B"/>
    <w:rsid w:val="002346A9"/>
    <w:rsid w:val="002355E1"/>
    <w:rsid w:val="0024379F"/>
    <w:rsid w:val="00272492"/>
    <w:rsid w:val="002947DE"/>
    <w:rsid w:val="002A6E51"/>
    <w:rsid w:val="002A7542"/>
    <w:rsid w:val="002B0EBF"/>
    <w:rsid w:val="002B15B2"/>
    <w:rsid w:val="002E3500"/>
    <w:rsid w:val="002F4245"/>
    <w:rsid w:val="002F642D"/>
    <w:rsid w:val="003001AE"/>
    <w:rsid w:val="003123CD"/>
    <w:rsid w:val="00312C42"/>
    <w:rsid w:val="00327108"/>
    <w:rsid w:val="00350995"/>
    <w:rsid w:val="00354766"/>
    <w:rsid w:val="00367D25"/>
    <w:rsid w:val="00397200"/>
    <w:rsid w:val="003A7236"/>
    <w:rsid w:val="003B1984"/>
    <w:rsid w:val="003D6297"/>
    <w:rsid w:val="003D7697"/>
    <w:rsid w:val="003E372A"/>
    <w:rsid w:val="003F2C37"/>
    <w:rsid w:val="003F4006"/>
    <w:rsid w:val="0041040D"/>
    <w:rsid w:val="00412772"/>
    <w:rsid w:val="00416159"/>
    <w:rsid w:val="0041772B"/>
    <w:rsid w:val="00424319"/>
    <w:rsid w:val="0042765C"/>
    <w:rsid w:val="00440648"/>
    <w:rsid w:val="004448A0"/>
    <w:rsid w:val="00470B39"/>
    <w:rsid w:val="00483195"/>
    <w:rsid w:val="00491AEF"/>
    <w:rsid w:val="004A4DD5"/>
    <w:rsid w:val="004A5333"/>
    <w:rsid w:val="004B1812"/>
    <w:rsid w:val="004B1F56"/>
    <w:rsid w:val="004B2C52"/>
    <w:rsid w:val="004B4F71"/>
    <w:rsid w:val="004E619A"/>
    <w:rsid w:val="004E65F3"/>
    <w:rsid w:val="004E6CDE"/>
    <w:rsid w:val="00503756"/>
    <w:rsid w:val="005060D6"/>
    <w:rsid w:val="005153CC"/>
    <w:rsid w:val="00536B65"/>
    <w:rsid w:val="005403C3"/>
    <w:rsid w:val="00542104"/>
    <w:rsid w:val="00546E4A"/>
    <w:rsid w:val="0055518F"/>
    <w:rsid w:val="005631B3"/>
    <w:rsid w:val="00563443"/>
    <w:rsid w:val="005755B5"/>
    <w:rsid w:val="00585CAB"/>
    <w:rsid w:val="005A425C"/>
    <w:rsid w:val="005D60B9"/>
    <w:rsid w:val="005E5AF0"/>
    <w:rsid w:val="00602A62"/>
    <w:rsid w:val="006045D6"/>
    <w:rsid w:val="0060555E"/>
    <w:rsid w:val="006342BE"/>
    <w:rsid w:val="00636A89"/>
    <w:rsid w:val="00657893"/>
    <w:rsid w:val="00675E52"/>
    <w:rsid w:val="006839E8"/>
    <w:rsid w:val="00695F52"/>
    <w:rsid w:val="006A2D8F"/>
    <w:rsid w:val="006B4C46"/>
    <w:rsid w:val="006C069E"/>
    <w:rsid w:val="006F055C"/>
    <w:rsid w:val="00705252"/>
    <w:rsid w:val="00716590"/>
    <w:rsid w:val="00730F00"/>
    <w:rsid w:val="00742C1D"/>
    <w:rsid w:val="00743B63"/>
    <w:rsid w:val="00751E4D"/>
    <w:rsid w:val="007545C8"/>
    <w:rsid w:val="00754986"/>
    <w:rsid w:val="00774F95"/>
    <w:rsid w:val="00776B5F"/>
    <w:rsid w:val="00780543"/>
    <w:rsid w:val="00787FEC"/>
    <w:rsid w:val="007B081C"/>
    <w:rsid w:val="007C0E80"/>
    <w:rsid w:val="007C13C5"/>
    <w:rsid w:val="007E727A"/>
    <w:rsid w:val="00804275"/>
    <w:rsid w:val="00814149"/>
    <w:rsid w:val="008318C6"/>
    <w:rsid w:val="00836669"/>
    <w:rsid w:val="0085022F"/>
    <w:rsid w:val="00862F45"/>
    <w:rsid w:val="00874105"/>
    <w:rsid w:val="0088151C"/>
    <w:rsid w:val="00891B98"/>
    <w:rsid w:val="00891C53"/>
    <w:rsid w:val="008B0258"/>
    <w:rsid w:val="008E3C77"/>
    <w:rsid w:val="00907E97"/>
    <w:rsid w:val="009109E3"/>
    <w:rsid w:val="009172B1"/>
    <w:rsid w:val="009212C1"/>
    <w:rsid w:val="00921790"/>
    <w:rsid w:val="00934257"/>
    <w:rsid w:val="00954BA8"/>
    <w:rsid w:val="00960F07"/>
    <w:rsid w:val="00961323"/>
    <w:rsid w:val="00973AB5"/>
    <w:rsid w:val="00980F46"/>
    <w:rsid w:val="0099795A"/>
    <w:rsid w:val="009A2DDF"/>
    <w:rsid w:val="009B6C82"/>
    <w:rsid w:val="009B756A"/>
    <w:rsid w:val="009C7FBE"/>
    <w:rsid w:val="009D0179"/>
    <w:rsid w:val="009D4E47"/>
    <w:rsid w:val="009D721D"/>
    <w:rsid w:val="009F53EE"/>
    <w:rsid w:val="00A17D0B"/>
    <w:rsid w:val="00A26B9B"/>
    <w:rsid w:val="00A35D6B"/>
    <w:rsid w:val="00A51A52"/>
    <w:rsid w:val="00A84EEC"/>
    <w:rsid w:val="00A87721"/>
    <w:rsid w:val="00AC387D"/>
    <w:rsid w:val="00AE10E0"/>
    <w:rsid w:val="00AE56C2"/>
    <w:rsid w:val="00B0108D"/>
    <w:rsid w:val="00B01EAE"/>
    <w:rsid w:val="00B16EA2"/>
    <w:rsid w:val="00B3721F"/>
    <w:rsid w:val="00B42F94"/>
    <w:rsid w:val="00B6238F"/>
    <w:rsid w:val="00B83580"/>
    <w:rsid w:val="00BB0367"/>
    <w:rsid w:val="00BB6934"/>
    <w:rsid w:val="00BC20E4"/>
    <w:rsid w:val="00BD17FF"/>
    <w:rsid w:val="00BD614C"/>
    <w:rsid w:val="00BD6BAB"/>
    <w:rsid w:val="00BE13AA"/>
    <w:rsid w:val="00BF33AC"/>
    <w:rsid w:val="00BF36F2"/>
    <w:rsid w:val="00BF5F6B"/>
    <w:rsid w:val="00BF63D2"/>
    <w:rsid w:val="00C06049"/>
    <w:rsid w:val="00C15267"/>
    <w:rsid w:val="00C312B2"/>
    <w:rsid w:val="00C4633D"/>
    <w:rsid w:val="00C50F6C"/>
    <w:rsid w:val="00C77EB1"/>
    <w:rsid w:val="00C837F2"/>
    <w:rsid w:val="00C84395"/>
    <w:rsid w:val="00C945ED"/>
    <w:rsid w:val="00CA37E2"/>
    <w:rsid w:val="00CA4D64"/>
    <w:rsid w:val="00CA7473"/>
    <w:rsid w:val="00CC27F2"/>
    <w:rsid w:val="00CC7D9B"/>
    <w:rsid w:val="00CF14E4"/>
    <w:rsid w:val="00CF2BD1"/>
    <w:rsid w:val="00D06FB7"/>
    <w:rsid w:val="00D25A42"/>
    <w:rsid w:val="00D379B4"/>
    <w:rsid w:val="00D405A5"/>
    <w:rsid w:val="00D41786"/>
    <w:rsid w:val="00D45993"/>
    <w:rsid w:val="00D572D1"/>
    <w:rsid w:val="00D71B9F"/>
    <w:rsid w:val="00D83451"/>
    <w:rsid w:val="00D9083C"/>
    <w:rsid w:val="00D930FE"/>
    <w:rsid w:val="00D94C81"/>
    <w:rsid w:val="00D97043"/>
    <w:rsid w:val="00DA05E7"/>
    <w:rsid w:val="00DA416D"/>
    <w:rsid w:val="00DA491E"/>
    <w:rsid w:val="00DB0E77"/>
    <w:rsid w:val="00DE3D12"/>
    <w:rsid w:val="00DF1AAA"/>
    <w:rsid w:val="00DF57C9"/>
    <w:rsid w:val="00E202BA"/>
    <w:rsid w:val="00E30740"/>
    <w:rsid w:val="00E4665E"/>
    <w:rsid w:val="00E554C0"/>
    <w:rsid w:val="00E60FF0"/>
    <w:rsid w:val="00E9082C"/>
    <w:rsid w:val="00EB1DBE"/>
    <w:rsid w:val="00EC2A38"/>
    <w:rsid w:val="00ED17E0"/>
    <w:rsid w:val="00ED379D"/>
    <w:rsid w:val="00ED5CC4"/>
    <w:rsid w:val="00EF077F"/>
    <w:rsid w:val="00EF6032"/>
    <w:rsid w:val="00F01465"/>
    <w:rsid w:val="00F033FC"/>
    <w:rsid w:val="00F06BBF"/>
    <w:rsid w:val="00F1503A"/>
    <w:rsid w:val="00F175CF"/>
    <w:rsid w:val="00F40912"/>
    <w:rsid w:val="00F4306D"/>
    <w:rsid w:val="00F566E8"/>
    <w:rsid w:val="00F67F7D"/>
    <w:rsid w:val="00F71C8C"/>
    <w:rsid w:val="00F918FC"/>
    <w:rsid w:val="00FB159E"/>
    <w:rsid w:val="00FF28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106A4C55-5901-4BFE-89EC-89934BB8A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jc w:val="both"/>
    </w:pPr>
    <w:rPr>
      <w:sz w:val="24"/>
      <w:szCs w:val="24"/>
      <w:lang w:eastAsia="zh-CN"/>
    </w:rPr>
  </w:style>
  <w:style w:type="paragraph" w:styleId="Nagwek1">
    <w:name w:val="heading 1"/>
    <w:basedOn w:val="Normalny"/>
    <w:next w:val="Normalny"/>
    <w:qFormat/>
    <w:pPr>
      <w:keepNext/>
      <w:numPr>
        <w:numId w:val="1"/>
      </w:numPr>
      <w:jc w:val="right"/>
      <w:outlineLvl w:val="0"/>
    </w:pPr>
    <w:rPr>
      <w:sz w:val="28"/>
    </w:rPr>
  </w:style>
  <w:style w:type="paragraph" w:styleId="Nagwek2">
    <w:name w:val="heading 2"/>
    <w:basedOn w:val="Normalny"/>
    <w:next w:val="Normalny"/>
    <w:qFormat/>
    <w:pPr>
      <w:keepNext/>
      <w:numPr>
        <w:ilvl w:val="1"/>
        <w:numId w:val="1"/>
      </w:numPr>
      <w:jc w:val="center"/>
      <w:outlineLvl w:val="1"/>
    </w:pPr>
    <w:rPr>
      <w:sz w:val="32"/>
    </w:rPr>
  </w:style>
  <w:style w:type="paragraph" w:styleId="Nagwek6">
    <w:name w:val="heading 6"/>
    <w:basedOn w:val="Normalny"/>
    <w:next w:val="Normalny"/>
    <w:qFormat/>
    <w:pPr>
      <w:keepNext/>
      <w:numPr>
        <w:ilvl w:val="5"/>
        <w:numId w:val="1"/>
      </w:numPr>
      <w:jc w:val="center"/>
      <w:outlineLvl w:val="5"/>
    </w:pPr>
    <w:rPr>
      <w:b/>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b w:val="0"/>
      <w:i w:val="0"/>
      <w:sz w:val="22"/>
      <w:szCs w:val="22"/>
      <w:u w:val="none"/>
    </w:rPr>
  </w:style>
  <w:style w:type="character" w:customStyle="1" w:styleId="WW8Num3z0">
    <w:name w:val="WW8Num3z0"/>
  </w:style>
  <w:style w:type="character" w:customStyle="1" w:styleId="WW8Num3z1">
    <w:name w:val="WW8Num3z1"/>
    <w:rPr>
      <w:sz w:val="22"/>
      <w:szCs w:val="22"/>
    </w:rPr>
  </w:style>
  <w:style w:type="character" w:customStyle="1" w:styleId="WW8Num3z2">
    <w:name w:val="WW8Num3z2"/>
    <w:rPr>
      <w:color w:val="000000"/>
      <w:sz w:val="22"/>
      <w:szCs w:val="22"/>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sz w:val="20"/>
      <w:szCs w:val="2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sz w:val="20"/>
      <w:szCs w:val="20"/>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4z0">
    <w:name w:val="WW8Num14z0"/>
  </w:style>
  <w:style w:type="character" w:customStyle="1" w:styleId="WW8Num15z0">
    <w:name w:val="WW8Num15z0"/>
    <w:rPr>
      <w:rFonts w:ascii="Times New Roman" w:hAnsi="Times New Roman" w:cs="Times New Roman"/>
      <w:b w:val="0"/>
      <w:bCs/>
      <w:i w:val="0"/>
      <w:sz w:val="22"/>
      <w:szCs w:val="22"/>
    </w:rPr>
  </w:style>
  <w:style w:type="character" w:customStyle="1" w:styleId="WW8Num16z0">
    <w:name w:val="WW8Num16z0"/>
    <w:rPr>
      <w:rFonts w:ascii="Symbol" w:hAnsi="Symbol" w:cs="Symbol"/>
      <w:b w:val="0"/>
      <w:i w:val="0"/>
      <w:sz w:val="22"/>
      <w:szCs w:val="22"/>
      <w:u w:val="none"/>
    </w:rPr>
  </w:style>
  <w:style w:type="character" w:customStyle="1" w:styleId="WW8Num17z0">
    <w:name w:val="WW8Num17z0"/>
  </w:style>
  <w:style w:type="character" w:customStyle="1" w:styleId="WW8Num18z0">
    <w:name w:val="WW8Num18z0"/>
    <w:rPr>
      <w:rFonts w:cs="Times-Roman"/>
      <w:color w:val="auto"/>
      <w:sz w:val="20"/>
    </w:rPr>
  </w:style>
  <w:style w:type="character" w:customStyle="1" w:styleId="WW8Num19z0">
    <w:name w:val="WW8Num19z0"/>
  </w:style>
  <w:style w:type="character" w:customStyle="1" w:styleId="WW8Num20z0">
    <w:name w:val="WW8Num20z0"/>
    <w:rPr>
      <w:rFonts w:ascii="Symbol" w:hAnsi="Symbol" w:cs="Symbol"/>
      <w:b w:val="0"/>
      <w:bCs w:val="0"/>
      <w:i w:val="0"/>
      <w:iCs w:val="0"/>
    </w:rPr>
  </w:style>
  <w:style w:type="character" w:customStyle="1" w:styleId="WW8Num21z0">
    <w:name w:val="WW8Num21z0"/>
    <w:rPr>
      <w:rFonts w:eastAsia="Times-Roman" w:cs="Times-Roman"/>
      <w:i w:val="0"/>
      <w:sz w:val="20"/>
      <w:szCs w:val="20"/>
    </w:rPr>
  </w:style>
  <w:style w:type="character" w:customStyle="1" w:styleId="WW8Num22z0">
    <w:name w:val="WW8Num22z0"/>
    <w:rPr>
      <w:rFonts w:cs="Times-Roman"/>
    </w:rPr>
  </w:style>
  <w:style w:type="character" w:customStyle="1" w:styleId="WW8Num23z0">
    <w:name w:val="WW8Num23z0"/>
    <w:rPr>
      <w:rFonts w:cs="Arial"/>
      <w:iCs/>
      <w:kern w:val="1"/>
      <w:sz w:val="20"/>
      <w:szCs w:val="20"/>
      <w:lang w:eastAsia="zh-CN" w:bidi="hi-IN"/>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b w:val="0"/>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hAnsi="Times New Roman" w:cs="Times New Roman"/>
      <w:b w:val="0"/>
      <w:i w:val="0"/>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b w:val="0"/>
      <w:bCs w:val="0"/>
      <w:i w:val="0"/>
      <w:iCs w:val="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b w:val="0"/>
      <w:i w:val="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b w:val="0"/>
      <w:bCs w:val="0"/>
      <w:i w:val="0"/>
      <w:iCs w:val="0"/>
      <w:sz w:val="22"/>
      <w:szCs w:val="22"/>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b w:val="0"/>
      <w:i w:val="0"/>
      <w:sz w:val="22"/>
      <w:szCs w:val="22"/>
      <w:u w:val="none"/>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sz w:val="22"/>
      <w:szCs w:val="22"/>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Times New Roman"/>
    </w:rPr>
  </w:style>
  <w:style w:type="character" w:customStyle="1" w:styleId="WW8Num35z3">
    <w:name w:val="WW8Num35z3"/>
    <w:rPr>
      <w:rFonts w:ascii="Symbol" w:hAnsi="Symbol" w:cs="Times New Roman"/>
    </w:rPr>
  </w:style>
  <w:style w:type="character" w:customStyle="1" w:styleId="WW8Num36z0">
    <w:name w:val="WW8Num36z0"/>
    <w:rPr>
      <w:rFonts w:ascii="Symbol" w:hAnsi="Symbol" w:cs="Symbol"/>
      <w:b w:val="0"/>
      <w:bCs w:val="0"/>
      <w:i w:val="0"/>
      <w:iCs w:val="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WW8Num36z3">
    <w:name w:val="WW8Num36z3"/>
    <w:rPr>
      <w:rFonts w:ascii="Symbol" w:hAnsi="Symbol" w:cs="Symbol"/>
    </w:rPr>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b w:val="0"/>
      <w:bCs w:val="0"/>
      <w:i w:val="0"/>
      <w:iCs w:val="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b w:val="0"/>
      <w:bCs w:val="0"/>
      <w:i w:val="0"/>
      <w:iCs w:val="0"/>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b w:val="0"/>
      <w:bCs w:val="0"/>
      <w:i w:val="0"/>
      <w:iCs w:val="0"/>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eastAsia="Times-Roman" w:hAnsi="Symbol" w:cs="Symbol"/>
      <w:b w:val="0"/>
      <w:i w:val="0"/>
      <w:sz w:val="22"/>
      <w:szCs w:val="22"/>
      <w:u w:val="none"/>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Times New Roman" w:eastAsia="Times New Roman" w:hAnsi="Times New Roman" w:cs="Times New Roman"/>
      <w:sz w:val="22"/>
      <w:szCs w:val="22"/>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b w:val="0"/>
      <w:sz w:val="22"/>
      <w:szCs w:val="22"/>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St1z0">
    <w:name w:val="WW8NumSt1z0"/>
    <w:rPr>
      <w:rFonts w:ascii="Symbol" w:hAnsi="Symbol" w:cs="Symbol"/>
      <w:b w:val="0"/>
      <w:i w:val="0"/>
      <w:sz w:val="22"/>
      <w:szCs w:val="22"/>
      <w:u w:val="none"/>
    </w:rPr>
  </w:style>
  <w:style w:type="character" w:customStyle="1" w:styleId="WW8NumSt26z0">
    <w:name w:val="WW8NumSt26z0"/>
    <w:rPr>
      <w:rFonts w:ascii="Symbol" w:hAnsi="Symbol" w:cs="Symbol"/>
      <w:b w:val="0"/>
      <w:i w:val="0"/>
      <w:u w:val="none"/>
    </w:rPr>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styleId="Pogrubienie">
    <w:name w:val="Strong"/>
    <w:qFormat/>
    <w:rPr>
      <w:b/>
      <w:bCs/>
    </w:rPr>
  </w:style>
  <w:style w:type="character" w:customStyle="1" w:styleId="apple-converted-space">
    <w:name w:val="apple-converted-space"/>
    <w:basedOn w:val="Domylnaczcionkaakapitu1"/>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jc w:val="center"/>
    </w:pPr>
    <w:rPr>
      <w:rFonts w:ascii="Arial" w:hAnsi="Arial" w:cs="Aria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Tekstpodstawowy23">
    <w:name w:val="Tekst podstawowy 23"/>
    <w:basedOn w:val="Normalny"/>
    <w:pPr>
      <w:overflowPunct w:val="0"/>
      <w:autoSpaceDE w:val="0"/>
      <w:textAlignment w:val="baseline"/>
    </w:pPr>
    <w:rPr>
      <w:color w:val="FF0000"/>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rPr>
      <w:rFonts w:ascii="Tahoma" w:hAnsi="Tahoma" w:cs="Tahoma"/>
      <w:sz w:val="16"/>
      <w:szCs w:val="16"/>
    </w:rPr>
  </w:style>
  <w:style w:type="paragraph" w:customStyle="1" w:styleId="Tekstpodstawowy21">
    <w:name w:val="Tekst podstawowy 21"/>
    <w:basedOn w:val="Normalny"/>
    <w:pPr>
      <w:overflowPunct w:val="0"/>
      <w:autoSpaceDE w:val="0"/>
      <w:textAlignment w:val="baseline"/>
    </w:pPr>
    <w:rPr>
      <w:color w:val="FF0000"/>
      <w:szCs w:val="20"/>
    </w:rPr>
  </w:style>
  <w:style w:type="paragraph" w:styleId="NormalnyWeb">
    <w:name w:val="Normal (Web)"/>
    <w:basedOn w:val="Normalny"/>
    <w:pPr>
      <w:spacing w:before="280" w:after="280"/>
      <w:jc w:val="left"/>
    </w:pPr>
    <w:rPr>
      <w:lang w:val="en-US"/>
    </w:rPr>
  </w:style>
  <w:style w:type="paragraph" w:customStyle="1" w:styleId="Tekstpodstawowy22">
    <w:name w:val="Tekst podstawowy 22"/>
    <w:basedOn w:val="Normalny"/>
    <w:pPr>
      <w:overflowPunct w:val="0"/>
      <w:autoSpaceDE w:val="0"/>
      <w:textAlignment w:val="baseline"/>
    </w:pPr>
    <w:rPr>
      <w:color w:val="FF0000"/>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Hipercze">
    <w:name w:val="Hyperlink"/>
    <w:rsid w:val="00232E1B"/>
    <w:rPr>
      <w:color w:val="0000FF"/>
      <w:u w:val="single"/>
    </w:rPr>
  </w:style>
  <w:style w:type="paragraph" w:styleId="Tekstpodstawowy2">
    <w:name w:val="Body Text 2"/>
    <w:basedOn w:val="Normalny"/>
    <w:link w:val="Tekstpodstawowy2Znak"/>
    <w:uiPriority w:val="99"/>
    <w:semiHidden/>
    <w:unhideWhenUsed/>
    <w:rsid w:val="00CF2BD1"/>
    <w:pPr>
      <w:spacing w:after="120" w:line="480" w:lineRule="auto"/>
    </w:pPr>
  </w:style>
  <w:style w:type="character" w:customStyle="1" w:styleId="Tekstpodstawowy2Znak">
    <w:name w:val="Tekst podstawowy 2 Znak"/>
    <w:link w:val="Tekstpodstawowy2"/>
    <w:uiPriority w:val="99"/>
    <w:semiHidden/>
    <w:rsid w:val="00CF2BD1"/>
    <w:rPr>
      <w:sz w:val="24"/>
      <w:szCs w:val="24"/>
      <w:lang w:eastAsia="zh-CN"/>
    </w:rPr>
  </w:style>
  <w:style w:type="paragraph" w:styleId="Akapitzlist">
    <w:name w:val="List Paragraph"/>
    <w:basedOn w:val="Normalny"/>
    <w:uiPriority w:val="34"/>
    <w:qFormat/>
    <w:rsid w:val="00934257"/>
    <w:pPr>
      <w:suppressAutoHyphens w:val="0"/>
      <w:spacing w:after="160" w:line="259" w:lineRule="auto"/>
      <w:ind w:left="720"/>
      <w:contextualSpacing/>
      <w:jc w:val="left"/>
    </w:pPr>
    <w:rPr>
      <w:rFonts w:ascii="Calibri" w:eastAsia="Calibri" w:hAnsi="Calibri"/>
      <w:sz w:val="22"/>
      <w:szCs w:val="22"/>
      <w:lang w:eastAsia="en-US"/>
    </w:rPr>
  </w:style>
  <w:style w:type="paragraph" w:styleId="Nagwek">
    <w:name w:val="header"/>
    <w:basedOn w:val="Normalny"/>
    <w:link w:val="NagwekZnak"/>
    <w:uiPriority w:val="99"/>
    <w:unhideWhenUsed/>
    <w:rsid w:val="00191CCF"/>
    <w:pPr>
      <w:tabs>
        <w:tab w:val="center" w:pos="4536"/>
        <w:tab w:val="right" w:pos="9072"/>
      </w:tabs>
    </w:pPr>
  </w:style>
  <w:style w:type="character" w:customStyle="1" w:styleId="NagwekZnak">
    <w:name w:val="Nagłówek Znak"/>
    <w:link w:val="Nagwek"/>
    <w:uiPriority w:val="99"/>
    <w:rsid w:val="00191CCF"/>
    <w:rPr>
      <w:sz w:val="24"/>
      <w:szCs w:val="24"/>
      <w:lang w:eastAsia="zh-CN"/>
    </w:rPr>
  </w:style>
  <w:style w:type="paragraph" w:styleId="Stopka">
    <w:name w:val="footer"/>
    <w:basedOn w:val="Normalny"/>
    <w:link w:val="StopkaZnak"/>
    <w:uiPriority w:val="99"/>
    <w:unhideWhenUsed/>
    <w:rsid w:val="00191CCF"/>
    <w:pPr>
      <w:tabs>
        <w:tab w:val="center" w:pos="4536"/>
        <w:tab w:val="right" w:pos="9072"/>
      </w:tabs>
    </w:pPr>
  </w:style>
  <w:style w:type="character" w:customStyle="1" w:styleId="StopkaZnak">
    <w:name w:val="Stopka Znak"/>
    <w:link w:val="Stopka"/>
    <w:uiPriority w:val="99"/>
    <w:rsid w:val="00191CCF"/>
    <w:rPr>
      <w:sz w:val="24"/>
      <w:szCs w:val="24"/>
      <w:lang w:eastAsia="zh-CN"/>
    </w:rPr>
  </w:style>
  <w:style w:type="table" w:styleId="Tabela-Siatka">
    <w:name w:val="Table Grid"/>
    <w:basedOn w:val="Standardowy"/>
    <w:uiPriority w:val="39"/>
    <w:rsid w:val="005631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5631B3"/>
    <w:rPr>
      <w:rFonts w:ascii="Helvetica" w:hAnsi="Helvetica" w:hint="default"/>
      <w:b w:val="0"/>
      <w:bCs w:val="0"/>
      <w:i w:val="0"/>
      <w:iCs w:val="0"/>
      <w:color w:val="000000"/>
      <w:sz w:val="16"/>
      <w:szCs w:val="16"/>
    </w:rPr>
  </w:style>
  <w:style w:type="character" w:customStyle="1" w:styleId="fontstyle31">
    <w:name w:val="fontstyle31"/>
    <w:basedOn w:val="Domylnaczcionkaakapitu"/>
    <w:rsid w:val="005631B3"/>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43A73-F5C7-4092-BD42-A18A31D28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1289</Words>
  <Characters>7738</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9009</CharactersWithSpaces>
  <SharedDoc>false</SharedDoc>
  <HLinks>
    <vt:vector size="18" baseType="variant">
      <vt:variant>
        <vt:i4>7471193</vt:i4>
      </vt:variant>
      <vt:variant>
        <vt:i4>8</vt:i4>
      </vt:variant>
      <vt:variant>
        <vt:i4>0</vt:i4>
      </vt:variant>
      <vt:variant>
        <vt:i4>5</vt:i4>
      </vt:variant>
      <vt:variant>
        <vt:lpwstr>mailto:iod@lubliniec.pl</vt:lpwstr>
      </vt:variant>
      <vt:variant>
        <vt:lpwstr/>
      </vt:variant>
      <vt:variant>
        <vt:i4>786457</vt:i4>
      </vt:variant>
      <vt:variant>
        <vt:i4>3</vt:i4>
      </vt:variant>
      <vt:variant>
        <vt:i4>0</vt:i4>
      </vt:variant>
      <vt:variant>
        <vt:i4>5</vt:i4>
      </vt:variant>
      <vt:variant>
        <vt:lpwstr>http://www.lubliniec.eu/</vt:lpwstr>
      </vt:variant>
      <vt:variant>
        <vt:lpwstr/>
      </vt:variant>
      <vt:variant>
        <vt:i4>786457</vt:i4>
      </vt:variant>
      <vt:variant>
        <vt:i4>0</vt:i4>
      </vt:variant>
      <vt:variant>
        <vt:i4>0</vt:i4>
      </vt:variant>
      <vt:variant>
        <vt:i4>5</vt:i4>
      </vt:variant>
      <vt:variant>
        <vt:lpwstr>http://www.lubliniec.eu/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U.M.LUBLINIEC</dc:creator>
  <cp:keywords/>
  <cp:lastModifiedBy>user11</cp:lastModifiedBy>
  <cp:revision>3</cp:revision>
  <cp:lastPrinted>2020-07-09T09:48:00Z</cp:lastPrinted>
  <dcterms:created xsi:type="dcterms:W3CDTF">2020-07-28T12:32:00Z</dcterms:created>
  <dcterms:modified xsi:type="dcterms:W3CDTF">2020-07-28T12:34:00Z</dcterms:modified>
</cp:coreProperties>
</file>