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691" w:rsidRPr="00BD6691" w:rsidRDefault="00BD6691" w:rsidP="00BD6691">
      <w:pPr>
        <w:spacing w:after="0"/>
        <w:rPr>
          <w:rFonts w:ascii="Times New Roman" w:eastAsia="Times New Roman" w:hAnsi="Times New Roman" w:cs="Times New Roman"/>
          <w:sz w:val="24"/>
          <w:szCs w:val="24"/>
          <w:lang w:eastAsia="pl-PL"/>
        </w:rPr>
      </w:pPr>
      <w:r w:rsidRPr="00BD6691">
        <w:rPr>
          <w:rFonts w:ascii="Times New Roman" w:eastAsia="Times New Roman" w:hAnsi="Times New Roman" w:cs="Times New Roman"/>
          <w:lang w:eastAsia="pl-PL"/>
        </w:rPr>
        <w:t xml:space="preserve">nazwa i adres oferenta </w:t>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t xml:space="preserve">         Zał. nr 2</w:t>
      </w:r>
    </w:p>
    <w:p w:rsidR="00BD6691" w:rsidRPr="00BD6691" w:rsidRDefault="00BD6691" w:rsidP="00BD6691">
      <w:pPr>
        <w:spacing w:after="0" w:line="240" w:lineRule="auto"/>
        <w:jc w:val="both"/>
        <w:rPr>
          <w:rFonts w:ascii="Times New Roman" w:eastAsia="Times New Roman" w:hAnsi="Times New Roman" w:cs="Times New Roman"/>
          <w:vertAlign w:val="superscript"/>
          <w:lang w:eastAsia="pl-PL"/>
        </w:rPr>
      </w:pPr>
      <w:r w:rsidRPr="00BD6691">
        <w:rPr>
          <w:rFonts w:ascii="Times New Roman" w:eastAsia="Times New Roman" w:hAnsi="Times New Roman" w:cs="Times New Roman"/>
          <w:lang w:eastAsia="pl-PL"/>
        </w:rPr>
        <w:t xml:space="preserve">nr telefonu i faxu </w:t>
      </w: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spacing w:after="0" w:line="240" w:lineRule="auto"/>
        <w:ind w:left="4956" w:firstLine="708"/>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Burmistrz Miasta</w:t>
      </w:r>
    </w:p>
    <w:p w:rsidR="00BD6691" w:rsidRPr="00BD6691" w:rsidRDefault="00BD6691" w:rsidP="00BD6691">
      <w:pPr>
        <w:spacing w:after="0" w:line="240" w:lineRule="auto"/>
        <w:ind w:left="4956" w:firstLine="708"/>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ul. Paderewskiego 5</w:t>
      </w:r>
    </w:p>
    <w:p w:rsidR="00BD6691" w:rsidRPr="00BD6691" w:rsidRDefault="00BD6691" w:rsidP="00BD6691">
      <w:pPr>
        <w:spacing w:after="0" w:line="240" w:lineRule="auto"/>
        <w:ind w:left="4956" w:firstLine="708"/>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42-700 Lubliniec</w:t>
      </w:r>
    </w:p>
    <w:p w:rsidR="00BD6691" w:rsidRPr="00BD6691" w:rsidRDefault="00BD6691" w:rsidP="00BD6691">
      <w:pPr>
        <w:spacing w:after="0" w:line="240" w:lineRule="auto"/>
        <w:jc w:val="both"/>
        <w:rPr>
          <w:rFonts w:ascii="Times New Roman" w:eastAsia="Times New Roman" w:hAnsi="Times New Roman" w:cs="Times New Roman"/>
          <w:lang w:eastAsia="pl-PL"/>
        </w:rPr>
      </w:pPr>
    </w:p>
    <w:p w:rsidR="00BD6691" w:rsidRPr="00BD6691" w:rsidRDefault="00BD6691" w:rsidP="00BD6691">
      <w:pPr>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 xml:space="preserve">Nawiązując do ogłoszenia o przetargu nieograniczonym, </w:t>
      </w:r>
    </w:p>
    <w:p w:rsidR="00BD6691" w:rsidRPr="00BD6691" w:rsidRDefault="00BD6691" w:rsidP="00BD6691">
      <w:pPr>
        <w:numPr>
          <w:ilvl w:val="0"/>
          <w:numId w:val="5"/>
        </w:numPr>
        <w:spacing w:after="0" w:line="240" w:lineRule="auto"/>
        <w:ind w:left="426" w:hanging="142"/>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Oferujemy</w:t>
      </w:r>
      <w:r w:rsidRPr="00BD6691">
        <w:rPr>
          <w:rFonts w:ascii="Times New Roman" w:eastAsia="Times New Roman" w:hAnsi="Times New Roman" w:cs="Times New Roman"/>
          <w:b/>
          <w:lang w:eastAsia="pl-PL"/>
        </w:rPr>
        <w:t xml:space="preserve"> </w:t>
      </w:r>
      <w:r w:rsidRPr="00BD6691">
        <w:rPr>
          <w:rFonts w:ascii="Times New Roman" w:eastAsia="Times New Roman" w:hAnsi="Times New Roman" w:cs="Times New Roman"/>
          <w:lang w:eastAsia="pl-PL"/>
        </w:rPr>
        <w:t>wykonanie kompleksowej dokumentacji projektowej oraz realizację robót   budowlanych w ramach zadania pod nazwą: „</w:t>
      </w:r>
      <w:r w:rsidRPr="00BD6691">
        <w:rPr>
          <w:rFonts w:ascii="Times New Roman" w:eastAsia="Times New Roman" w:hAnsi="Times New Roman" w:cs="Times New Roman"/>
          <w:i/>
          <w:color w:val="000000"/>
          <w:lang w:eastAsia="pl-PL"/>
        </w:rPr>
        <w:t>Budowa zintegrowanych węzłów przesiadkowych wraz z budową dróg rowerowych na terenie gmin powiatu lublinieckiego</w:t>
      </w:r>
      <w:r w:rsidRPr="00BD6691">
        <w:rPr>
          <w:rFonts w:ascii="Times New Roman" w:eastAsia="Times New Roman" w:hAnsi="Times New Roman" w:cs="Times New Roman"/>
          <w:lang w:eastAsia="pl-PL"/>
        </w:rPr>
        <w:t>”</w:t>
      </w:r>
    </w:p>
    <w:p w:rsidR="00BD6691" w:rsidRPr="00BD6691" w:rsidRDefault="00BD6691" w:rsidP="00BD6691">
      <w:pPr>
        <w:spacing w:after="0" w:line="240" w:lineRule="auto"/>
        <w:ind w:left="360" w:firstLine="1"/>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 xml:space="preserve">  za wynagrodzeniem ryczałtowym w kwocie .................................................. zł (słownie:  ...……………………………………………zł) w tym podatek VAT, w tym:</w:t>
      </w:r>
    </w:p>
    <w:p w:rsidR="00BD6691" w:rsidRPr="00BD6691" w:rsidRDefault="00BD6691" w:rsidP="00BD6691">
      <w:pPr>
        <w:spacing w:after="0" w:line="240" w:lineRule="auto"/>
        <w:ind w:left="283" w:firstLine="1"/>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 xml:space="preserve">  a/ cena za wykonanie dokumentacji projektowej wynosi: …………………….zł </w:t>
      </w:r>
    </w:p>
    <w:p w:rsidR="00BD6691" w:rsidRPr="00BD6691" w:rsidRDefault="00BD6691" w:rsidP="00BD6691">
      <w:pPr>
        <w:spacing w:after="0" w:line="240" w:lineRule="auto"/>
        <w:ind w:left="540" w:firstLine="1"/>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(słownie: ………………</w:t>
      </w:r>
      <w:bookmarkStart w:id="0" w:name="_GoBack"/>
      <w:bookmarkEnd w:id="0"/>
      <w:r w:rsidRPr="00BD6691">
        <w:rPr>
          <w:rFonts w:ascii="Times New Roman" w:eastAsia="Times New Roman" w:hAnsi="Times New Roman" w:cs="Times New Roman"/>
          <w:lang w:eastAsia="pl-PL"/>
        </w:rPr>
        <w:t>…..………………………………………………………………….zł)  w tym podatek VAT.</w:t>
      </w:r>
    </w:p>
    <w:p w:rsidR="00BD6691" w:rsidRPr="00BD6691" w:rsidRDefault="00BD6691" w:rsidP="00BD6691">
      <w:pPr>
        <w:spacing w:after="0" w:line="240" w:lineRule="auto"/>
        <w:ind w:left="283" w:firstLine="1"/>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 xml:space="preserve">  b/ cena za wykonanie robót budowlanych wynosi: …………………..………….zł </w:t>
      </w:r>
    </w:p>
    <w:p w:rsidR="00BD6691" w:rsidRPr="00BD6691" w:rsidRDefault="00BD6691" w:rsidP="00BD6691">
      <w:pPr>
        <w:spacing w:after="0" w:line="240" w:lineRule="auto"/>
        <w:ind w:left="540" w:firstLine="1"/>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(słownie:….………………………………………………………………………………….......zł) w tym podatek VAT.</w:t>
      </w:r>
    </w:p>
    <w:p w:rsidR="00BD6691" w:rsidRPr="00BD6691" w:rsidRDefault="00BD6691" w:rsidP="00BD6691">
      <w:pPr>
        <w:numPr>
          <w:ilvl w:val="0"/>
          <w:numId w:val="4"/>
        </w:numPr>
        <w:suppressAutoHyphens/>
        <w:spacing w:after="0" w:line="240" w:lineRule="auto"/>
        <w:ind w:left="426" w:firstLine="1"/>
        <w:jc w:val="both"/>
        <w:rPr>
          <w:rFonts w:ascii="Times New Roman" w:eastAsia="Times New Roman" w:hAnsi="Times New Roman" w:cs="Times New Roman"/>
          <w:lang w:eastAsia="pl-PL"/>
        </w:rPr>
      </w:pPr>
      <w:r w:rsidRPr="00BD6691">
        <w:rPr>
          <w:rFonts w:ascii="Times New Roman" w:eastAsia="Times New Roman" w:hAnsi="Times New Roman" w:cs="Times New Roman"/>
          <w:szCs w:val="24"/>
          <w:lang w:eastAsia="pl-PL"/>
        </w:rPr>
        <w:t>Oświadczamy, że cenę należy rozumieć wraz z należnościami dodatkowymi (podatek VAT, koszty transportu, usług obcych, zabezpieczenia istniejącej infrastruktury technicznej, organizacji ruchu, dokumentacji powykonawczej, itp.).</w:t>
      </w:r>
    </w:p>
    <w:p w:rsidR="00BD6691" w:rsidRPr="00BD6691" w:rsidRDefault="00BD6691" w:rsidP="00BD6691">
      <w:pPr>
        <w:numPr>
          <w:ilvl w:val="0"/>
          <w:numId w:val="4"/>
        </w:numPr>
        <w:suppressAutoHyphens/>
        <w:spacing w:after="0" w:line="240" w:lineRule="auto"/>
        <w:ind w:left="426" w:firstLine="1"/>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Informujemy, że zapoznaliśmy się z dokumentami przetargowymi. Do dokumentów przetargowych nie wnosimy żadnych zastrzeżeń (wnosimy następujące zastrzeżenia)</w:t>
      </w:r>
      <w:r w:rsidRPr="00BD6691">
        <w:rPr>
          <w:rFonts w:ascii="Times New Roman" w:eastAsia="Times New Roman" w:hAnsi="Times New Roman" w:cs="Times New Roman"/>
          <w:vertAlign w:val="superscript"/>
          <w:lang w:eastAsia="pl-PL"/>
        </w:rPr>
        <w:t>1)</w:t>
      </w:r>
      <w:r w:rsidRPr="00BD6691">
        <w:rPr>
          <w:rFonts w:ascii="Times New Roman" w:eastAsia="Times New Roman" w:hAnsi="Times New Roman" w:cs="Times New Roman"/>
          <w:lang w:eastAsia="pl-PL"/>
        </w:rPr>
        <w:t>:</w:t>
      </w:r>
      <w:r w:rsidRPr="00BD6691">
        <w:rPr>
          <w:rFonts w:ascii="Times New Roman" w:eastAsia="Times New Roman" w:hAnsi="Times New Roman" w:cs="Times New Roman"/>
          <w:lang w:eastAsia="pl-PL"/>
        </w:rPr>
        <w:br/>
        <w:t>…………………………………………………………………………………………………..…………………………………………………………………………………………………..</w:t>
      </w:r>
    </w:p>
    <w:p w:rsidR="00BD6691" w:rsidRPr="00BD6691" w:rsidRDefault="00BD6691" w:rsidP="00BD6691">
      <w:pPr>
        <w:numPr>
          <w:ilvl w:val="0"/>
          <w:numId w:val="4"/>
        </w:numPr>
        <w:suppressAutoHyphens/>
        <w:spacing w:after="0" w:line="240" w:lineRule="auto"/>
        <w:ind w:left="426" w:firstLine="1"/>
        <w:jc w:val="both"/>
        <w:rPr>
          <w:rFonts w:ascii="Times-Roman" w:eastAsia="Times New Roman" w:hAnsi="Times-Roman" w:cs="Times-Roman"/>
          <w:lang w:eastAsia="pl-PL"/>
        </w:rPr>
      </w:pPr>
      <w:r w:rsidRPr="00BD6691">
        <w:rPr>
          <w:rFonts w:ascii="Times New Roman" w:eastAsia="Times New Roman" w:hAnsi="Times New Roman" w:cs="Times New Roman"/>
          <w:lang w:eastAsia="pl-PL"/>
        </w:rPr>
        <w:t>Przedmiot zamówienia zrealizujemy w terminie do ………………………………………..</w:t>
      </w:r>
    </w:p>
    <w:p w:rsidR="00BD6691" w:rsidRPr="00BD6691" w:rsidRDefault="00BD6691" w:rsidP="00BD6691">
      <w:pPr>
        <w:numPr>
          <w:ilvl w:val="0"/>
          <w:numId w:val="4"/>
        </w:numPr>
        <w:suppressAutoHyphens/>
        <w:spacing w:after="0" w:line="240" w:lineRule="auto"/>
        <w:ind w:left="426" w:firstLine="1"/>
        <w:jc w:val="both"/>
        <w:rPr>
          <w:rFonts w:ascii="Times-Roman" w:eastAsia="Times New Roman" w:hAnsi="Times-Roman" w:cs="Times-Roman"/>
          <w:lang w:eastAsia="pl-PL"/>
        </w:rPr>
      </w:pPr>
      <w:r w:rsidRPr="00BD6691">
        <w:rPr>
          <w:rFonts w:ascii="Times New Roman" w:eastAsia="Times New Roman" w:hAnsi="Times New Roman" w:cs="Times New Roman"/>
          <w:lang w:eastAsia="pl-PL"/>
        </w:rPr>
        <w:t>Termin wykonania dokumentacji projektowej :………………………………………………..</w:t>
      </w:r>
    </w:p>
    <w:p w:rsidR="00BD6691" w:rsidRPr="00BD6691" w:rsidRDefault="00BD6691" w:rsidP="00BD6691">
      <w:pPr>
        <w:numPr>
          <w:ilvl w:val="0"/>
          <w:numId w:val="4"/>
        </w:numPr>
        <w:suppressAutoHyphens/>
        <w:spacing w:after="0" w:line="240" w:lineRule="auto"/>
        <w:ind w:left="426" w:firstLine="1"/>
        <w:jc w:val="both"/>
        <w:rPr>
          <w:rFonts w:ascii="Times New Roman" w:eastAsia="Times New Roman" w:hAnsi="Times New Roman" w:cs="Times New Roman"/>
          <w:lang w:eastAsia="pl-PL"/>
        </w:rPr>
      </w:pPr>
      <w:r w:rsidRPr="00BD6691">
        <w:rPr>
          <w:rFonts w:ascii="Times-Roman" w:eastAsia="Times New Roman" w:hAnsi="Times-Roman" w:cs="Times-Roman"/>
          <w:lang w:eastAsia="pl-PL"/>
        </w:rPr>
        <w:t>Następujące części zamówienia zamierzamy powierzyć podwykonawcom:</w:t>
      </w:r>
    </w:p>
    <w:tbl>
      <w:tblPr>
        <w:tblW w:w="9497" w:type="dxa"/>
        <w:tblInd w:w="354" w:type="dxa"/>
        <w:tblLayout w:type="fixed"/>
        <w:tblCellMar>
          <w:left w:w="70" w:type="dxa"/>
          <w:right w:w="70" w:type="dxa"/>
        </w:tblCellMar>
        <w:tblLook w:val="0000" w:firstRow="0" w:lastRow="0" w:firstColumn="0" w:lastColumn="0" w:noHBand="0" w:noVBand="0"/>
      </w:tblPr>
      <w:tblGrid>
        <w:gridCol w:w="567"/>
        <w:gridCol w:w="4394"/>
        <w:gridCol w:w="4536"/>
      </w:tblGrid>
      <w:tr w:rsidR="00BD6691" w:rsidRPr="00BD6691" w:rsidTr="00CC4376">
        <w:trPr>
          <w:trHeight w:val="700"/>
        </w:trPr>
        <w:tc>
          <w:tcPr>
            <w:tcW w:w="567" w:type="dxa"/>
            <w:tcBorders>
              <w:top w:val="single" w:sz="4" w:space="0" w:color="000000"/>
              <w:left w:val="single" w:sz="4" w:space="0" w:color="000000"/>
              <w:bottom w:val="single" w:sz="4" w:space="0" w:color="000000"/>
            </w:tcBorders>
            <w:shd w:val="clear" w:color="auto" w:fill="auto"/>
            <w:vAlign w:val="center"/>
          </w:tcPr>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Lp.</w:t>
            </w:r>
          </w:p>
        </w:tc>
        <w:tc>
          <w:tcPr>
            <w:tcW w:w="4394" w:type="dxa"/>
            <w:tcBorders>
              <w:top w:val="single" w:sz="4" w:space="0" w:color="000000"/>
              <w:left w:val="single" w:sz="4" w:space="0" w:color="000000"/>
              <w:bottom w:val="single" w:sz="4" w:space="0" w:color="000000"/>
            </w:tcBorders>
            <w:vAlign w:val="center"/>
          </w:tcPr>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Nazwa części zamówienia powierzona podwykonawcy</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Nazwa (firma) podwykonawcy</w:t>
            </w:r>
          </w:p>
        </w:tc>
      </w:tr>
      <w:tr w:rsidR="00BD6691" w:rsidRPr="00BD6691" w:rsidTr="00CC4376">
        <w:tc>
          <w:tcPr>
            <w:tcW w:w="567"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pacing w:after="0" w:line="240" w:lineRule="auto"/>
              <w:jc w:val="center"/>
              <w:rPr>
                <w:rFonts w:ascii="Times New Roman" w:eastAsia="Times New Roman" w:hAnsi="Times New Roman" w:cs="Times New Roman"/>
                <w:i/>
                <w:lang w:eastAsia="pl-PL"/>
              </w:rPr>
            </w:pPr>
            <w:r w:rsidRPr="00BD6691">
              <w:rPr>
                <w:rFonts w:ascii="Times New Roman" w:eastAsia="Times New Roman" w:hAnsi="Times New Roman" w:cs="Times New Roman"/>
                <w:i/>
                <w:lang w:eastAsia="pl-PL"/>
              </w:rPr>
              <w:t>1</w:t>
            </w:r>
          </w:p>
        </w:tc>
        <w:tc>
          <w:tcPr>
            <w:tcW w:w="4394" w:type="dxa"/>
            <w:tcBorders>
              <w:top w:val="single" w:sz="4" w:space="0" w:color="000000"/>
              <w:left w:val="single" w:sz="4" w:space="0" w:color="000000"/>
              <w:bottom w:val="single" w:sz="4" w:space="0" w:color="000000"/>
            </w:tcBorders>
          </w:tcPr>
          <w:p w:rsidR="00BD6691" w:rsidRPr="00BD6691" w:rsidRDefault="00BD6691" w:rsidP="00BD6691">
            <w:pPr>
              <w:spacing w:after="0" w:line="240" w:lineRule="auto"/>
              <w:jc w:val="center"/>
              <w:rPr>
                <w:rFonts w:ascii="Times New Roman" w:eastAsia="Times New Roman" w:hAnsi="Times New Roman" w:cs="Times New Roman"/>
                <w:i/>
                <w:lang w:eastAsia="pl-PL"/>
              </w:rPr>
            </w:pPr>
            <w:r w:rsidRPr="00BD6691">
              <w:rPr>
                <w:rFonts w:ascii="Times New Roman" w:eastAsia="Times New Roman" w:hAnsi="Times New Roman" w:cs="Times New Roman"/>
                <w:i/>
                <w:lang w:eastAsia="pl-PL"/>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i/>
                <w:lang w:eastAsia="pl-PL"/>
              </w:rPr>
              <w:t>3</w:t>
            </w:r>
          </w:p>
        </w:tc>
      </w:tr>
      <w:tr w:rsidR="00BD6691" w:rsidRPr="00BD6691" w:rsidTr="00CC4376">
        <w:tc>
          <w:tcPr>
            <w:tcW w:w="567"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center"/>
              <w:rPr>
                <w:rFonts w:ascii="Times New Roman" w:eastAsia="Times New Roman" w:hAnsi="Times New Roman" w:cs="Times New Roman"/>
                <w:lang w:eastAsia="pl-PL"/>
              </w:rPr>
            </w:pPr>
          </w:p>
          <w:p w:rsidR="00BD6691" w:rsidRPr="00BD6691" w:rsidRDefault="00BD6691" w:rsidP="00BD6691">
            <w:pPr>
              <w:spacing w:after="0" w:line="240" w:lineRule="auto"/>
              <w:jc w:val="center"/>
              <w:rPr>
                <w:rFonts w:ascii="Times New Roman" w:eastAsia="Times New Roman" w:hAnsi="Times New Roman" w:cs="Times New Roman"/>
                <w:lang w:eastAsia="pl-PL"/>
              </w:rPr>
            </w:pPr>
          </w:p>
        </w:tc>
        <w:tc>
          <w:tcPr>
            <w:tcW w:w="4394" w:type="dxa"/>
            <w:tcBorders>
              <w:top w:val="single" w:sz="4" w:space="0" w:color="000000"/>
              <w:left w:val="single" w:sz="4" w:space="0" w:color="000000"/>
              <w:bottom w:val="single" w:sz="4" w:space="0" w:color="000000"/>
            </w:tcBorders>
          </w:tcPr>
          <w:p w:rsidR="00BD6691" w:rsidRPr="00BD6691" w:rsidRDefault="00BD6691" w:rsidP="00BD6691">
            <w:pPr>
              <w:snapToGrid w:val="0"/>
              <w:spacing w:after="0" w:line="240" w:lineRule="auto"/>
              <w:jc w:val="center"/>
              <w:rPr>
                <w:rFonts w:ascii="Times New Roman" w:eastAsia="Times New Roman" w:hAnsi="Times New Roman" w:cs="Times New Roman"/>
                <w:lang w:eastAsia="pl-PL"/>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BD6691" w:rsidRPr="00BD6691" w:rsidRDefault="00BD6691" w:rsidP="00BD6691">
            <w:pPr>
              <w:snapToGrid w:val="0"/>
              <w:spacing w:after="0" w:line="240" w:lineRule="auto"/>
              <w:jc w:val="center"/>
              <w:rPr>
                <w:rFonts w:ascii="Times New Roman" w:eastAsia="Times New Roman" w:hAnsi="Times New Roman" w:cs="Times New Roman"/>
                <w:lang w:eastAsia="pl-PL"/>
              </w:rPr>
            </w:pPr>
          </w:p>
          <w:p w:rsidR="00BD6691" w:rsidRPr="00BD6691" w:rsidRDefault="00BD6691" w:rsidP="00BD6691">
            <w:pPr>
              <w:spacing w:after="0" w:line="240" w:lineRule="auto"/>
              <w:jc w:val="center"/>
              <w:rPr>
                <w:rFonts w:ascii="Times New Roman" w:eastAsia="Times New Roman" w:hAnsi="Times New Roman" w:cs="Times New Roman"/>
                <w:lang w:eastAsia="pl-PL"/>
              </w:rPr>
            </w:pPr>
          </w:p>
          <w:p w:rsidR="00BD6691" w:rsidRPr="00BD6691" w:rsidRDefault="00BD6691" w:rsidP="00BD6691">
            <w:pPr>
              <w:spacing w:after="0" w:line="240" w:lineRule="auto"/>
              <w:jc w:val="center"/>
              <w:rPr>
                <w:rFonts w:ascii="Times New Roman" w:eastAsia="Times New Roman" w:hAnsi="Times New Roman" w:cs="Times New Roman"/>
                <w:lang w:eastAsia="pl-PL"/>
              </w:rPr>
            </w:pPr>
          </w:p>
        </w:tc>
      </w:tr>
      <w:tr w:rsidR="00BD6691" w:rsidRPr="00BD6691" w:rsidTr="00CC4376">
        <w:tc>
          <w:tcPr>
            <w:tcW w:w="567"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center"/>
              <w:rPr>
                <w:rFonts w:ascii="Times New Roman" w:eastAsia="Times New Roman" w:hAnsi="Times New Roman" w:cs="Times New Roman"/>
                <w:lang w:eastAsia="pl-PL"/>
              </w:rPr>
            </w:pPr>
          </w:p>
          <w:p w:rsidR="00BD6691" w:rsidRPr="00BD6691" w:rsidRDefault="00BD6691" w:rsidP="00BD6691">
            <w:pPr>
              <w:spacing w:after="0" w:line="240" w:lineRule="auto"/>
              <w:jc w:val="center"/>
              <w:rPr>
                <w:rFonts w:ascii="Times New Roman" w:eastAsia="Times New Roman" w:hAnsi="Times New Roman" w:cs="Times New Roman"/>
                <w:lang w:eastAsia="pl-PL"/>
              </w:rPr>
            </w:pPr>
          </w:p>
        </w:tc>
        <w:tc>
          <w:tcPr>
            <w:tcW w:w="4394" w:type="dxa"/>
            <w:tcBorders>
              <w:top w:val="single" w:sz="4" w:space="0" w:color="000000"/>
              <w:left w:val="single" w:sz="4" w:space="0" w:color="000000"/>
              <w:bottom w:val="single" w:sz="4" w:space="0" w:color="000000"/>
            </w:tcBorders>
          </w:tcPr>
          <w:p w:rsidR="00BD6691" w:rsidRPr="00BD6691" w:rsidRDefault="00BD6691" w:rsidP="00BD6691">
            <w:pPr>
              <w:snapToGrid w:val="0"/>
              <w:spacing w:after="0" w:line="240" w:lineRule="auto"/>
              <w:jc w:val="center"/>
              <w:rPr>
                <w:rFonts w:ascii="Times New Roman" w:eastAsia="Times New Roman" w:hAnsi="Times New Roman" w:cs="Times New Roman"/>
                <w:lang w:eastAsia="pl-PL"/>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BD6691" w:rsidRPr="00BD6691" w:rsidRDefault="00BD6691" w:rsidP="00BD6691">
            <w:pPr>
              <w:snapToGrid w:val="0"/>
              <w:spacing w:after="0" w:line="240" w:lineRule="auto"/>
              <w:jc w:val="center"/>
              <w:rPr>
                <w:rFonts w:ascii="Times New Roman" w:eastAsia="Times New Roman" w:hAnsi="Times New Roman" w:cs="Times New Roman"/>
                <w:lang w:eastAsia="pl-PL"/>
              </w:rPr>
            </w:pPr>
          </w:p>
          <w:p w:rsidR="00BD6691" w:rsidRPr="00BD6691" w:rsidRDefault="00BD6691" w:rsidP="00BD6691">
            <w:pPr>
              <w:spacing w:after="0" w:line="240" w:lineRule="auto"/>
              <w:jc w:val="center"/>
              <w:rPr>
                <w:rFonts w:ascii="Times New Roman" w:eastAsia="Times New Roman" w:hAnsi="Times New Roman" w:cs="Times New Roman"/>
                <w:lang w:eastAsia="pl-PL"/>
              </w:rPr>
            </w:pPr>
          </w:p>
          <w:p w:rsidR="00BD6691" w:rsidRPr="00BD6691" w:rsidRDefault="00BD6691" w:rsidP="00BD6691">
            <w:pPr>
              <w:spacing w:after="0" w:line="240" w:lineRule="auto"/>
              <w:jc w:val="center"/>
              <w:rPr>
                <w:rFonts w:ascii="Times New Roman" w:eastAsia="Times New Roman" w:hAnsi="Times New Roman" w:cs="Times New Roman"/>
                <w:lang w:eastAsia="pl-PL"/>
              </w:rPr>
            </w:pPr>
          </w:p>
        </w:tc>
      </w:tr>
    </w:tbl>
    <w:p w:rsidR="00BD6691" w:rsidRPr="00BD6691" w:rsidRDefault="00BD6691" w:rsidP="00BD6691">
      <w:pPr>
        <w:spacing w:after="0" w:line="240" w:lineRule="auto"/>
        <w:jc w:val="both"/>
        <w:rPr>
          <w:rFonts w:ascii="Times New Roman" w:eastAsia="Times New Roman" w:hAnsi="Times New Roman" w:cs="Times New Roman"/>
          <w:lang w:eastAsia="pl-PL"/>
        </w:rPr>
      </w:pPr>
    </w:p>
    <w:p w:rsidR="00BD6691" w:rsidRPr="00BD6691" w:rsidRDefault="00BD6691" w:rsidP="00BD6691">
      <w:pPr>
        <w:numPr>
          <w:ilvl w:val="0"/>
          <w:numId w:val="4"/>
        </w:numPr>
        <w:suppressAutoHyphens/>
        <w:spacing w:after="0" w:line="240" w:lineRule="auto"/>
        <w:jc w:val="both"/>
        <w:rPr>
          <w:rFonts w:ascii="Times New Roman" w:eastAsia="Times New Roman" w:hAnsi="Times New Roman" w:cs="Times New Roman"/>
          <w:sz w:val="24"/>
          <w:szCs w:val="24"/>
          <w:lang w:eastAsia="pl-PL"/>
        </w:rPr>
      </w:pPr>
      <w:r w:rsidRPr="00BD6691">
        <w:rPr>
          <w:rFonts w:ascii="Times New Roman" w:eastAsia="Times New Roman" w:hAnsi="Times New Roman" w:cs="Times New Roman"/>
          <w:color w:val="000000"/>
          <w:lang w:eastAsia="pl-PL"/>
        </w:rPr>
        <w:t xml:space="preserve">Oświadczamy, że wypełniliśmy obowiązki informacyjne przewidziane w art. 13 lub art. 14 RODO wobec osób fizycznych, </w:t>
      </w:r>
      <w:r w:rsidRPr="00BD6691">
        <w:rPr>
          <w:rFonts w:ascii="Times New Roman" w:eastAsia="Times New Roman" w:hAnsi="Times New Roman" w:cs="Times New Roman"/>
          <w:lang w:eastAsia="pl-PL"/>
        </w:rPr>
        <w:t>od których dane osobowe bezpośrednio lub pośrednio pozyskałem</w:t>
      </w:r>
      <w:r w:rsidRPr="00BD6691">
        <w:rPr>
          <w:rFonts w:ascii="Times New Roman" w:eastAsia="Times New Roman" w:hAnsi="Times New Roman" w:cs="Times New Roman"/>
          <w:color w:val="000000"/>
          <w:lang w:eastAsia="pl-PL"/>
        </w:rPr>
        <w:t xml:space="preserve"> w celu ubiegania się o udzielenie zamówienia publicznego w niniejszym postępowaniu</w:t>
      </w:r>
      <w:r w:rsidRPr="00BD6691">
        <w:rPr>
          <w:rFonts w:ascii="Times New Roman" w:eastAsia="Times New Roman" w:hAnsi="Times New Roman" w:cs="Times New Roman"/>
          <w:lang w:eastAsia="pl-PL"/>
        </w:rPr>
        <w:t>.</w:t>
      </w:r>
    </w:p>
    <w:p w:rsidR="00BD6691" w:rsidRPr="00BD6691" w:rsidRDefault="00BD6691" w:rsidP="00BD6691">
      <w:pPr>
        <w:numPr>
          <w:ilvl w:val="0"/>
          <w:numId w:val="4"/>
        </w:numPr>
        <w:suppressAutoHyphens/>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Oświadczamy, że uważamy się za związanych złożoną ofertą w okresie 30 dni od daty upływu terminu składania ofert i zobowiązujemy się do zawarcia umowy na warunkach, na których nasza oferta zostanie wybrana.</w:t>
      </w:r>
    </w:p>
    <w:p w:rsidR="00BD6691" w:rsidRPr="00BD6691" w:rsidRDefault="00BD6691" w:rsidP="00BD6691">
      <w:pPr>
        <w:numPr>
          <w:ilvl w:val="0"/>
          <w:numId w:val="4"/>
        </w:numPr>
        <w:suppressAutoHyphens/>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Oświadczamy, iż jesteśmy małym lub średnim przedsiębiorstwem:</w:t>
      </w:r>
    </w:p>
    <w:p w:rsidR="00BD6691" w:rsidRPr="00BD6691" w:rsidRDefault="00BD6691" w:rsidP="00BD6691">
      <w:pPr>
        <w:spacing w:after="0" w:line="276" w:lineRule="auto"/>
        <w:ind w:left="851"/>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fldChar w:fldCharType="begin">
          <w:ffData>
            <w:name w:val=""/>
            <w:enabled/>
            <w:calcOnExit w:val="0"/>
            <w:checkBox>
              <w:sizeAuto/>
              <w:default w:val="0"/>
            </w:checkBox>
          </w:ffData>
        </w:fldChar>
      </w:r>
      <w:r w:rsidRPr="00BD6691">
        <w:rPr>
          <w:rFonts w:ascii="Times New Roman" w:eastAsia="Times New Roman" w:hAnsi="Times New Roman" w:cs="Times New Roman"/>
          <w:lang w:eastAsia="pl-PL"/>
        </w:rPr>
        <w:instrText xml:space="preserve"> FORMCHECKBOX </w:instrText>
      </w:r>
      <w:r w:rsidRPr="00BD6691">
        <w:rPr>
          <w:rFonts w:ascii="Times New Roman" w:eastAsia="Times New Roman" w:hAnsi="Times New Roman" w:cs="Times New Roman"/>
          <w:lang w:eastAsia="pl-PL"/>
        </w:rPr>
      </w:r>
      <w:r w:rsidRPr="00BD6691">
        <w:rPr>
          <w:rFonts w:ascii="Times New Roman" w:eastAsia="Times New Roman" w:hAnsi="Times New Roman" w:cs="Times New Roman"/>
          <w:lang w:eastAsia="pl-PL"/>
        </w:rPr>
        <w:fldChar w:fldCharType="separate"/>
      </w:r>
      <w:r w:rsidRPr="00BD6691">
        <w:rPr>
          <w:rFonts w:ascii="Times New Roman" w:eastAsia="Times New Roman" w:hAnsi="Times New Roman" w:cs="Times New Roman"/>
          <w:lang w:eastAsia="pl-PL"/>
        </w:rPr>
        <w:fldChar w:fldCharType="end"/>
      </w:r>
      <w:r w:rsidRPr="00BD6691">
        <w:rPr>
          <w:rFonts w:ascii="Times New Roman" w:eastAsia="Times New Roman" w:hAnsi="Times New Roman" w:cs="Times New Roman"/>
          <w:lang w:eastAsia="pl-PL"/>
        </w:rPr>
        <w:t xml:space="preserve"> TAK</w:t>
      </w:r>
    </w:p>
    <w:p w:rsidR="00BD6691" w:rsidRPr="00BD6691" w:rsidRDefault="00BD6691" w:rsidP="00BD6691">
      <w:pPr>
        <w:spacing w:after="0" w:line="276" w:lineRule="auto"/>
        <w:ind w:left="851"/>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fldChar w:fldCharType="begin">
          <w:ffData>
            <w:name w:val=""/>
            <w:enabled/>
            <w:calcOnExit w:val="0"/>
            <w:checkBox>
              <w:sizeAuto/>
              <w:default w:val="0"/>
            </w:checkBox>
          </w:ffData>
        </w:fldChar>
      </w:r>
      <w:r w:rsidRPr="00BD6691">
        <w:rPr>
          <w:rFonts w:ascii="Times New Roman" w:eastAsia="Times New Roman" w:hAnsi="Times New Roman" w:cs="Times New Roman"/>
          <w:lang w:eastAsia="pl-PL"/>
        </w:rPr>
        <w:instrText xml:space="preserve"> FORMCHECKBOX </w:instrText>
      </w:r>
      <w:r w:rsidRPr="00BD6691">
        <w:rPr>
          <w:rFonts w:ascii="Times New Roman" w:eastAsia="Times New Roman" w:hAnsi="Times New Roman" w:cs="Times New Roman"/>
          <w:lang w:eastAsia="pl-PL"/>
        </w:rPr>
      </w:r>
      <w:r w:rsidRPr="00BD6691">
        <w:rPr>
          <w:rFonts w:ascii="Times New Roman" w:eastAsia="Times New Roman" w:hAnsi="Times New Roman" w:cs="Times New Roman"/>
          <w:lang w:eastAsia="pl-PL"/>
        </w:rPr>
        <w:fldChar w:fldCharType="separate"/>
      </w:r>
      <w:r w:rsidRPr="00BD6691">
        <w:rPr>
          <w:rFonts w:ascii="Times New Roman" w:eastAsia="Times New Roman" w:hAnsi="Times New Roman" w:cs="Times New Roman"/>
          <w:lang w:eastAsia="pl-PL"/>
        </w:rPr>
        <w:fldChar w:fldCharType="end"/>
      </w:r>
      <w:r w:rsidRPr="00BD6691">
        <w:rPr>
          <w:rFonts w:ascii="Times New Roman" w:eastAsia="Times New Roman" w:hAnsi="Times New Roman" w:cs="Times New Roman"/>
          <w:lang w:eastAsia="pl-PL"/>
        </w:rPr>
        <w:t xml:space="preserve"> NIE</w:t>
      </w:r>
    </w:p>
    <w:p w:rsidR="00BD6691" w:rsidRPr="00BD6691" w:rsidRDefault="00BD6691" w:rsidP="00BD6691">
      <w:pPr>
        <w:spacing w:after="0" w:line="240" w:lineRule="auto"/>
        <w:ind w:left="360"/>
        <w:jc w:val="both"/>
        <w:rPr>
          <w:rFonts w:ascii="Arial" w:eastAsia="Times New Roman" w:hAnsi="Arial" w:cs="Arial"/>
          <w:i/>
          <w:sz w:val="16"/>
          <w:szCs w:val="16"/>
          <w:u w:val="single"/>
          <w:lang w:eastAsia="ar-SA"/>
        </w:rPr>
      </w:pPr>
      <w:r w:rsidRPr="00BD6691">
        <w:rPr>
          <w:rFonts w:ascii="Arial" w:eastAsia="Times New Roman" w:hAnsi="Arial" w:cs="Arial"/>
          <w:i/>
          <w:sz w:val="16"/>
          <w:szCs w:val="16"/>
          <w:u w:val="single"/>
          <w:lang w:eastAsia="ar-SA"/>
        </w:rPr>
        <w:t>Zaznaczyć właściwe.</w:t>
      </w:r>
    </w:p>
    <w:p w:rsidR="00BD6691" w:rsidRPr="00BD6691" w:rsidRDefault="00BD6691" w:rsidP="00BD6691">
      <w:pPr>
        <w:spacing w:after="0" w:line="240" w:lineRule="auto"/>
        <w:ind w:left="360"/>
        <w:jc w:val="both"/>
        <w:rPr>
          <w:rFonts w:ascii="Arial" w:eastAsia="Times New Roman" w:hAnsi="Arial" w:cs="Arial"/>
          <w:i/>
          <w:sz w:val="16"/>
          <w:szCs w:val="16"/>
          <w:lang w:eastAsia="ar-SA"/>
        </w:rPr>
      </w:pPr>
      <w:r w:rsidRPr="00BD6691">
        <w:rPr>
          <w:rFonts w:ascii="Arial" w:eastAsia="Times New Roman" w:hAnsi="Arial" w:cs="Arial"/>
          <w:b/>
          <w:i/>
          <w:sz w:val="16"/>
          <w:szCs w:val="16"/>
          <w:lang w:eastAsia="ar-SA"/>
        </w:rPr>
        <w:t>Małe przedsiębiorstwo</w:t>
      </w:r>
      <w:r w:rsidRPr="00BD6691">
        <w:rPr>
          <w:rFonts w:ascii="Arial" w:eastAsia="Times New Roman" w:hAnsi="Arial" w:cs="Arial"/>
          <w:i/>
          <w:sz w:val="16"/>
          <w:szCs w:val="16"/>
          <w:lang w:eastAsia="ar-SA"/>
        </w:rPr>
        <w:t>: przedsiębiorstwo, które zatrudnia mniej niż 50 osób i którego roczny obrót lub roczna suma bilansowa nie przekracza 10 milionów EUR.</w:t>
      </w:r>
    </w:p>
    <w:p w:rsidR="00BD6691" w:rsidRPr="00BD6691" w:rsidRDefault="00BD6691" w:rsidP="00BD6691">
      <w:pPr>
        <w:spacing w:after="0" w:line="240" w:lineRule="auto"/>
        <w:ind w:left="360"/>
        <w:jc w:val="both"/>
        <w:rPr>
          <w:rFonts w:ascii="Arial" w:eastAsia="Times New Roman" w:hAnsi="Arial" w:cs="Arial"/>
          <w:i/>
          <w:sz w:val="16"/>
          <w:szCs w:val="16"/>
          <w:lang w:eastAsia="ar-SA"/>
        </w:rPr>
      </w:pPr>
      <w:r w:rsidRPr="00BD6691">
        <w:rPr>
          <w:rFonts w:ascii="Arial" w:eastAsia="Times New Roman" w:hAnsi="Arial" w:cs="Arial"/>
          <w:b/>
          <w:i/>
          <w:sz w:val="16"/>
          <w:szCs w:val="16"/>
          <w:lang w:eastAsia="ar-SA"/>
        </w:rPr>
        <w:lastRenderedPageBreak/>
        <w:t>Średnie przedsiębiorstwo</w:t>
      </w:r>
      <w:r w:rsidRPr="00BD6691">
        <w:rPr>
          <w:rFonts w:ascii="Arial" w:eastAsia="Times New Roman" w:hAnsi="Arial" w:cs="Arial"/>
          <w:i/>
          <w:sz w:val="16"/>
          <w:szCs w:val="16"/>
          <w:lang w:eastAsia="ar-SA"/>
        </w:rPr>
        <w:t>: przedsiębiorstwo, które nie jest mikroprzedsiębiorstwem ani małym przedsiębiorstwem i które zatrudnia mniej niż 250 osób i którego roczny obrót nie przekracza 50 milionów EUR lub roczna suma bilansowa nie przekracza 43 milionów EUR.</w:t>
      </w:r>
    </w:p>
    <w:p w:rsidR="00BD6691" w:rsidRPr="00BD6691" w:rsidRDefault="00BD6691" w:rsidP="00BD6691">
      <w:pPr>
        <w:numPr>
          <w:ilvl w:val="0"/>
          <w:numId w:val="4"/>
        </w:numPr>
        <w:suppressAutoHyphens/>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b/>
          <w:lang w:eastAsia="pl-PL"/>
        </w:rPr>
        <w:t>Na przedmiot zamówienia udzielamy ………. miesięcy (nie mniej niż 60) gwarancji.</w:t>
      </w:r>
    </w:p>
    <w:p w:rsidR="00BD6691" w:rsidRPr="00BD6691" w:rsidRDefault="00BD6691" w:rsidP="00BD6691">
      <w:pPr>
        <w:numPr>
          <w:ilvl w:val="0"/>
          <w:numId w:val="4"/>
        </w:numPr>
        <w:suppressAutoHyphens/>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b/>
          <w:lang w:eastAsia="pl-PL"/>
        </w:rPr>
        <w:t>Oświadczamy, że projektant</w:t>
      </w:r>
      <w:r w:rsidRPr="00BD6691">
        <w:rPr>
          <w:rFonts w:ascii="Times New Roman" w:eastAsia="Times New Roman" w:hAnsi="Times New Roman" w:cs="Times New Roman"/>
          <w:b/>
          <w:bCs/>
          <w:lang w:eastAsia="pl-PL"/>
        </w:rPr>
        <w:t xml:space="preserve"> w specjalności</w:t>
      </w:r>
      <w:r w:rsidRPr="00BD6691">
        <w:rPr>
          <w:rFonts w:ascii="Times New Roman" w:eastAsia="Times New Roman" w:hAnsi="Times New Roman" w:cs="Times New Roman"/>
          <w:lang w:eastAsia="pl-PL"/>
        </w:rPr>
        <w:t xml:space="preserve"> </w:t>
      </w:r>
      <w:r w:rsidRPr="00BD6691">
        <w:rPr>
          <w:rFonts w:ascii="Times New Roman" w:eastAsia="Times New Roman" w:hAnsi="Times New Roman" w:cs="Times New Roman"/>
          <w:b/>
          <w:bCs/>
          <w:lang w:eastAsia="pl-PL"/>
        </w:rPr>
        <w:t>konstrukcyjno-budowlanej – pan/pani …………………… wykonał/a (wskazać ilość) ……… projektów</w:t>
      </w:r>
      <w:r w:rsidRPr="00BD6691">
        <w:rPr>
          <w:rFonts w:ascii="Times New Roman" w:eastAsia="Times New Roman" w:hAnsi="Times New Roman" w:cs="Times New Roman"/>
        </w:rPr>
        <w:t xml:space="preserve"> </w:t>
      </w:r>
      <w:r w:rsidRPr="00BD6691">
        <w:rPr>
          <w:rFonts w:ascii="Times New Roman" w:eastAsia="Times New Roman" w:hAnsi="Times New Roman" w:cs="Times New Roman"/>
          <w:lang w:eastAsia="pl-PL"/>
        </w:rPr>
        <w:t>obiektu o  kubaturze nie mniejszej niż 5.000 m</w:t>
      </w:r>
      <w:r w:rsidRPr="00BD6691">
        <w:rPr>
          <w:rFonts w:ascii="Times New Roman" w:eastAsia="Times New Roman" w:hAnsi="Times New Roman" w:cs="Times New Roman"/>
          <w:vertAlign w:val="superscript"/>
          <w:lang w:eastAsia="pl-PL"/>
        </w:rPr>
        <w:t>3</w:t>
      </w:r>
      <w:r w:rsidRPr="00BD6691">
        <w:rPr>
          <w:rFonts w:ascii="Times New Roman" w:eastAsia="Times New Roman" w:hAnsi="Times New Roman" w:cs="Times New Roman"/>
          <w:lang w:eastAsia="pl-PL"/>
        </w:rPr>
        <w:t>, który został wybudowany i odebrany.</w:t>
      </w:r>
      <w:r w:rsidRPr="00BD6691">
        <w:rPr>
          <w:rFonts w:ascii="Times New Roman" w:eastAsia="Times New Roman" w:hAnsi="Times New Roman" w:cs="Times New Roman"/>
          <w:b/>
          <w:bCs/>
          <w:lang w:eastAsia="pl-PL"/>
        </w:rPr>
        <w:t>, zgodnie z wykazem zawartym w zał. 2a.</w:t>
      </w:r>
    </w:p>
    <w:p w:rsidR="00BD6691" w:rsidRPr="00BD6691" w:rsidRDefault="00BD6691" w:rsidP="00BD6691">
      <w:pPr>
        <w:numPr>
          <w:ilvl w:val="0"/>
          <w:numId w:val="4"/>
        </w:numPr>
        <w:suppressAutoHyphens/>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b/>
          <w:bCs/>
          <w:lang w:eastAsia="pl-PL"/>
        </w:rPr>
        <w:t xml:space="preserve"> </w:t>
      </w:r>
      <w:r w:rsidRPr="00BD6691">
        <w:rPr>
          <w:rFonts w:ascii="Times New Roman" w:eastAsia="Times New Roman" w:hAnsi="Times New Roman" w:cs="Times New Roman"/>
          <w:b/>
          <w:lang w:eastAsia="pl-PL"/>
        </w:rPr>
        <w:t>Oświadczamy, że projektant</w:t>
      </w:r>
      <w:r w:rsidRPr="00BD6691">
        <w:rPr>
          <w:rFonts w:ascii="Times New Roman" w:eastAsia="Times New Roman" w:hAnsi="Times New Roman" w:cs="Times New Roman"/>
          <w:b/>
          <w:bCs/>
          <w:lang w:eastAsia="pl-PL"/>
        </w:rPr>
        <w:t xml:space="preserve"> w specjalności</w:t>
      </w:r>
      <w:r w:rsidRPr="00BD6691">
        <w:rPr>
          <w:rFonts w:ascii="Times New Roman" w:eastAsia="Times New Roman" w:hAnsi="Times New Roman" w:cs="Times New Roman"/>
          <w:lang w:eastAsia="pl-PL"/>
        </w:rPr>
        <w:t xml:space="preserve"> </w:t>
      </w:r>
      <w:r w:rsidRPr="00BD6691">
        <w:rPr>
          <w:rFonts w:ascii="Times New Roman" w:eastAsia="Times New Roman" w:hAnsi="Times New Roman" w:cs="Times New Roman"/>
          <w:b/>
          <w:lang w:eastAsia="pl-PL"/>
        </w:rPr>
        <w:t>instalacyjnej w zakresie sieci, instalacji i urządzeń elektrycznych i elektroenergetycznych – pan/pani…</w:t>
      </w:r>
      <w:r w:rsidRPr="00BD6691">
        <w:rPr>
          <w:rFonts w:ascii="Times New Roman" w:eastAsia="Times New Roman" w:hAnsi="Times New Roman" w:cs="Times New Roman"/>
          <w:b/>
          <w:bCs/>
          <w:lang w:eastAsia="pl-PL"/>
        </w:rPr>
        <w:t>…………………… wykonał/a (wskazać ilość)…………. projektów</w:t>
      </w:r>
      <w:r w:rsidRPr="00BD6691">
        <w:rPr>
          <w:rFonts w:ascii="Times New Roman" w:eastAsia="Times New Roman" w:hAnsi="Times New Roman" w:cs="Times New Roman"/>
        </w:rPr>
        <w:t xml:space="preserve"> instalacji monitoringu wizyjnego, która została wykonana i odebrana.</w:t>
      </w:r>
      <w:r w:rsidRPr="00BD6691">
        <w:rPr>
          <w:rFonts w:ascii="Times New Roman" w:eastAsia="Times New Roman" w:hAnsi="Times New Roman" w:cs="Times New Roman"/>
          <w:b/>
          <w:bCs/>
          <w:lang w:eastAsia="pl-PL"/>
        </w:rPr>
        <w:t>, zgodnie z wykazem zawartym w zał. 2a.</w:t>
      </w:r>
    </w:p>
    <w:p w:rsidR="00BD6691" w:rsidRPr="00BD6691" w:rsidRDefault="00BD6691" w:rsidP="00BD6691">
      <w:pPr>
        <w:numPr>
          <w:ilvl w:val="0"/>
          <w:numId w:val="4"/>
        </w:numPr>
        <w:suppressAutoHyphens/>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b/>
          <w:lang w:eastAsia="pl-PL"/>
        </w:rPr>
        <w:t>Oświadczamy, że kierownik budowy</w:t>
      </w:r>
      <w:r w:rsidRPr="00BD6691">
        <w:rPr>
          <w:rFonts w:ascii="Times New Roman" w:eastAsia="Times New Roman" w:hAnsi="Times New Roman" w:cs="Times New Roman"/>
          <w:b/>
          <w:bCs/>
          <w:lang w:eastAsia="pl-PL"/>
        </w:rPr>
        <w:t xml:space="preserve"> w specjalności</w:t>
      </w:r>
      <w:r w:rsidRPr="00BD6691">
        <w:rPr>
          <w:rFonts w:ascii="Times New Roman" w:eastAsia="Times New Roman" w:hAnsi="Times New Roman" w:cs="Times New Roman"/>
          <w:lang w:eastAsia="pl-PL"/>
        </w:rPr>
        <w:t xml:space="preserve"> </w:t>
      </w:r>
      <w:r w:rsidRPr="00BD6691">
        <w:rPr>
          <w:rFonts w:ascii="Times New Roman" w:eastAsia="Times New Roman" w:hAnsi="Times New Roman" w:cs="Times New Roman"/>
          <w:b/>
          <w:bCs/>
          <w:lang w:eastAsia="pl-PL"/>
        </w:rPr>
        <w:t xml:space="preserve">konstrukcyjno-budowlanej – pan/pani ………………………………. kierował/a (wskazać ilość) …………. </w:t>
      </w:r>
      <w:r w:rsidRPr="00BD6691">
        <w:rPr>
          <w:rFonts w:ascii="Times New Roman" w:eastAsia="Times New Roman" w:hAnsi="Times New Roman" w:cs="Times New Roman"/>
          <w:b/>
        </w:rPr>
        <w:t>budowami</w:t>
      </w:r>
      <w:r w:rsidRPr="00BD6691">
        <w:rPr>
          <w:rFonts w:ascii="Times New Roman" w:eastAsia="Times New Roman" w:hAnsi="Times New Roman" w:cs="Times New Roman"/>
        </w:rPr>
        <w:t xml:space="preserve"> obiektu o kubaturze nie mniejszej niż 5.000 m3, który został wybudowany i odebrany</w:t>
      </w:r>
      <w:r w:rsidRPr="00BD6691">
        <w:rPr>
          <w:rFonts w:ascii="Times New Roman" w:eastAsia="Times New Roman" w:hAnsi="Times New Roman" w:cs="Times New Roman"/>
          <w:b/>
          <w:bCs/>
          <w:lang w:eastAsia="pl-PL"/>
        </w:rPr>
        <w:t>, zgodnie z wykazem zawartym w zał. 2a.</w:t>
      </w:r>
    </w:p>
    <w:p w:rsidR="00BD6691" w:rsidRPr="00BD6691" w:rsidRDefault="00BD6691" w:rsidP="00BD6691">
      <w:pPr>
        <w:spacing w:after="0" w:line="240" w:lineRule="auto"/>
        <w:jc w:val="both"/>
        <w:rPr>
          <w:rFonts w:ascii="Times New Roman" w:eastAsia="Times New Roman" w:hAnsi="Times New Roman" w:cs="Times New Roman"/>
          <w:lang w:eastAsia="pl-PL"/>
        </w:rPr>
      </w:pPr>
    </w:p>
    <w:p w:rsidR="00BD6691" w:rsidRPr="00BD6691" w:rsidRDefault="00BD6691" w:rsidP="00BD6691">
      <w:pPr>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dnia..........................</w:t>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t>…………………………………..</w:t>
      </w:r>
    </w:p>
    <w:p w:rsidR="00BD6691" w:rsidRPr="00BD6691" w:rsidRDefault="00BD6691" w:rsidP="00BD6691">
      <w:pPr>
        <w:spacing w:after="0" w:line="240" w:lineRule="auto"/>
        <w:ind w:left="5664"/>
        <w:jc w:val="both"/>
        <w:rPr>
          <w:rFonts w:ascii="Times New Roman" w:eastAsia="Times New Roman" w:hAnsi="Times New Roman" w:cs="Times New Roman"/>
          <w:sz w:val="20"/>
          <w:szCs w:val="20"/>
          <w:lang w:eastAsia="pl-PL"/>
        </w:rPr>
      </w:pPr>
      <w:r w:rsidRPr="00BD6691">
        <w:rPr>
          <w:rFonts w:ascii="Times New Roman" w:eastAsia="Times New Roman" w:hAnsi="Times New Roman" w:cs="Times New Roman"/>
          <w:sz w:val="20"/>
          <w:szCs w:val="20"/>
          <w:lang w:eastAsia="pl-PL"/>
        </w:rPr>
        <w:t>podpisy upełnomocnionych</w:t>
      </w:r>
    </w:p>
    <w:p w:rsidR="00BD6691" w:rsidRPr="00BD6691" w:rsidRDefault="00BD6691" w:rsidP="00BD6691">
      <w:pPr>
        <w:spacing w:after="0" w:line="240" w:lineRule="auto"/>
        <w:jc w:val="both"/>
        <w:rPr>
          <w:rFonts w:ascii="Times New Roman" w:eastAsia="Times New Roman" w:hAnsi="Times New Roman" w:cs="Times New Roman"/>
          <w:sz w:val="20"/>
          <w:szCs w:val="20"/>
          <w:lang w:eastAsia="pl-PL"/>
        </w:rPr>
      </w:pPr>
      <w:r w:rsidRPr="00BD6691">
        <w:rPr>
          <w:rFonts w:ascii="Times New Roman" w:eastAsia="Times New Roman" w:hAnsi="Times New Roman" w:cs="Times New Roman"/>
          <w:sz w:val="20"/>
          <w:szCs w:val="20"/>
          <w:lang w:eastAsia="pl-PL"/>
        </w:rPr>
        <w:tab/>
      </w:r>
      <w:r w:rsidRPr="00BD6691">
        <w:rPr>
          <w:rFonts w:ascii="Times New Roman" w:eastAsia="Times New Roman" w:hAnsi="Times New Roman" w:cs="Times New Roman"/>
          <w:sz w:val="20"/>
          <w:szCs w:val="20"/>
          <w:lang w:eastAsia="pl-PL"/>
        </w:rPr>
        <w:tab/>
      </w:r>
      <w:r w:rsidRPr="00BD6691">
        <w:rPr>
          <w:rFonts w:ascii="Times New Roman" w:eastAsia="Times New Roman" w:hAnsi="Times New Roman" w:cs="Times New Roman"/>
          <w:sz w:val="20"/>
          <w:szCs w:val="20"/>
          <w:lang w:eastAsia="pl-PL"/>
        </w:rPr>
        <w:tab/>
      </w:r>
      <w:r w:rsidRPr="00BD6691">
        <w:rPr>
          <w:rFonts w:ascii="Times New Roman" w:eastAsia="Times New Roman" w:hAnsi="Times New Roman" w:cs="Times New Roman"/>
          <w:sz w:val="20"/>
          <w:szCs w:val="20"/>
          <w:lang w:eastAsia="pl-PL"/>
        </w:rPr>
        <w:tab/>
      </w:r>
      <w:r w:rsidRPr="00BD6691">
        <w:rPr>
          <w:rFonts w:ascii="Times New Roman" w:eastAsia="Times New Roman" w:hAnsi="Times New Roman" w:cs="Times New Roman"/>
          <w:sz w:val="20"/>
          <w:szCs w:val="20"/>
          <w:lang w:eastAsia="pl-PL"/>
        </w:rPr>
        <w:tab/>
      </w:r>
      <w:r w:rsidRPr="00BD6691">
        <w:rPr>
          <w:rFonts w:ascii="Times New Roman" w:eastAsia="Times New Roman" w:hAnsi="Times New Roman" w:cs="Times New Roman"/>
          <w:sz w:val="20"/>
          <w:szCs w:val="20"/>
          <w:lang w:eastAsia="pl-PL"/>
        </w:rPr>
        <w:tab/>
      </w:r>
      <w:r w:rsidRPr="00BD6691">
        <w:rPr>
          <w:rFonts w:ascii="Times New Roman" w:eastAsia="Times New Roman" w:hAnsi="Times New Roman" w:cs="Times New Roman"/>
          <w:sz w:val="20"/>
          <w:szCs w:val="20"/>
          <w:lang w:eastAsia="pl-PL"/>
        </w:rPr>
        <w:tab/>
      </w:r>
      <w:r w:rsidRPr="00BD6691">
        <w:rPr>
          <w:rFonts w:ascii="Times New Roman" w:eastAsia="Times New Roman" w:hAnsi="Times New Roman" w:cs="Times New Roman"/>
          <w:sz w:val="20"/>
          <w:szCs w:val="20"/>
          <w:lang w:eastAsia="pl-PL"/>
        </w:rPr>
        <w:tab/>
        <w:t xml:space="preserve">przedstawicieli oferenta </w:t>
      </w:r>
    </w:p>
    <w:p w:rsidR="00BD6691" w:rsidRPr="00BD6691" w:rsidRDefault="00BD6691" w:rsidP="00BD6691">
      <w:pPr>
        <w:spacing w:after="0" w:line="240" w:lineRule="auto"/>
        <w:jc w:val="both"/>
        <w:rPr>
          <w:rFonts w:ascii="Times New Roman" w:eastAsia="Times New Roman" w:hAnsi="Times New Roman" w:cs="Times New Roman"/>
          <w:sz w:val="20"/>
          <w:szCs w:val="20"/>
          <w:lang w:eastAsia="pl-PL"/>
        </w:rPr>
      </w:pPr>
      <w:r w:rsidRPr="00BD6691">
        <w:rPr>
          <w:rFonts w:ascii="Times New Roman" w:eastAsia="Times New Roman" w:hAnsi="Times New Roman" w:cs="Times New Roman"/>
          <w:b/>
          <w:sz w:val="20"/>
          <w:szCs w:val="20"/>
          <w:vertAlign w:val="superscript"/>
          <w:lang w:eastAsia="pl-PL"/>
        </w:rPr>
        <w:t>1)</w:t>
      </w:r>
      <w:r w:rsidRPr="00BD6691">
        <w:rPr>
          <w:rFonts w:ascii="Times New Roman" w:eastAsia="Times New Roman" w:hAnsi="Times New Roman" w:cs="Times New Roman"/>
          <w:sz w:val="20"/>
          <w:szCs w:val="20"/>
          <w:lang w:eastAsia="pl-PL"/>
        </w:rPr>
        <w:t xml:space="preserve"> niepotrzebne skreślić</w:t>
      </w:r>
    </w:p>
    <w:p w:rsidR="00BD6691" w:rsidRPr="00BD6691" w:rsidRDefault="00BD6691" w:rsidP="00BD6691">
      <w:pPr>
        <w:rPr>
          <w:rFonts w:ascii="Times New Roman" w:eastAsia="Times New Roman" w:hAnsi="Times New Roman" w:cs="Times New Roman"/>
          <w:b/>
          <w:lang w:eastAsia="pl-PL"/>
        </w:rPr>
      </w:pPr>
      <w:r w:rsidRPr="00BD6691">
        <w:rPr>
          <w:rFonts w:ascii="Times New Roman" w:eastAsia="Times New Roman" w:hAnsi="Times New Roman" w:cs="Times New Roman"/>
          <w:b/>
          <w:lang w:eastAsia="pl-PL"/>
        </w:rPr>
        <w:br w:type="page"/>
      </w:r>
    </w:p>
    <w:p w:rsidR="00BD6691" w:rsidRPr="00BD6691" w:rsidRDefault="00BD6691" w:rsidP="00BD6691">
      <w:pPr>
        <w:suppressAutoHyphens/>
        <w:spacing w:after="0" w:line="240" w:lineRule="auto"/>
        <w:ind w:left="720"/>
        <w:jc w:val="right"/>
        <w:rPr>
          <w:rFonts w:ascii="Times New Roman" w:eastAsia="Times New Roman" w:hAnsi="Times New Roman" w:cs="Times New Roman"/>
          <w:b/>
          <w:lang w:eastAsia="pl-PL"/>
        </w:rPr>
      </w:pPr>
      <w:r w:rsidRPr="00BD6691">
        <w:rPr>
          <w:rFonts w:ascii="Times New Roman" w:eastAsia="Times New Roman" w:hAnsi="Times New Roman" w:cs="Times New Roman"/>
          <w:b/>
          <w:lang w:eastAsia="pl-PL"/>
        </w:rPr>
        <w:lastRenderedPageBreak/>
        <w:t>Zał.2a</w:t>
      </w:r>
    </w:p>
    <w:p w:rsidR="00BD6691" w:rsidRPr="00BD6691" w:rsidRDefault="00BD6691" w:rsidP="00BD6691">
      <w:pPr>
        <w:numPr>
          <w:ilvl w:val="0"/>
          <w:numId w:val="8"/>
        </w:numPr>
        <w:suppressAutoHyphens/>
        <w:spacing w:after="200" w:line="276" w:lineRule="auto"/>
        <w:jc w:val="both"/>
        <w:rPr>
          <w:rFonts w:ascii="Times New Roman" w:eastAsia="Times New Roman" w:hAnsi="Times New Roman" w:cs="Times New Roman"/>
          <w:lang w:val="x-none" w:eastAsia="x-none"/>
        </w:rPr>
      </w:pPr>
      <w:r w:rsidRPr="00BD6691">
        <w:rPr>
          <w:rFonts w:ascii="Times New Roman" w:eastAsia="Times New Roman" w:hAnsi="Times New Roman" w:cs="Times New Roman"/>
          <w:b/>
          <w:lang w:val="x-none" w:eastAsia="x-none"/>
        </w:rPr>
        <w:t xml:space="preserve">Wykaz wykonanych projektów przez projektanta </w:t>
      </w:r>
      <w:r w:rsidRPr="00BD6691">
        <w:rPr>
          <w:rFonts w:ascii="Times New Roman" w:eastAsia="Times New Roman" w:hAnsi="Times New Roman" w:cs="Times New Roman"/>
          <w:b/>
          <w:bCs/>
          <w:lang w:val="x-none" w:eastAsia="x-none"/>
        </w:rPr>
        <w:t>w specjalności</w:t>
      </w:r>
      <w:r w:rsidRPr="00BD6691">
        <w:rPr>
          <w:rFonts w:ascii="Times New Roman" w:eastAsia="Times New Roman" w:hAnsi="Times New Roman" w:cs="Times New Roman"/>
          <w:lang w:val="x-none" w:eastAsia="x-none"/>
        </w:rPr>
        <w:t xml:space="preserve"> </w:t>
      </w:r>
      <w:r w:rsidRPr="00BD6691">
        <w:rPr>
          <w:rFonts w:ascii="Times New Roman" w:eastAsia="Times New Roman" w:hAnsi="Times New Roman" w:cs="Times New Roman"/>
          <w:b/>
          <w:bCs/>
          <w:lang w:val="x-none" w:eastAsia="x-none"/>
        </w:rPr>
        <w:t>konstrukcyjno</w:t>
      </w:r>
      <w:r w:rsidRPr="00BD6691">
        <w:rPr>
          <w:rFonts w:ascii="Times New Roman" w:eastAsia="Times New Roman" w:hAnsi="Times New Roman" w:cs="Times New Roman"/>
          <w:b/>
          <w:bCs/>
          <w:lang w:val="x-none" w:eastAsia="x-none"/>
        </w:rPr>
        <w:br/>
        <w:t>-budowlanej</w:t>
      </w:r>
      <w:r w:rsidRPr="00BD6691">
        <w:rPr>
          <w:rFonts w:ascii="Times New Roman" w:eastAsia="Times New Roman" w:hAnsi="Times New Roman" w:cs="Times New Roman"/>
          <w:b/>
          <w:lang w:val="x-none" w:eastAsia="x-none"/>
        </w:rPr>
        <w:t>:</w:t>
      </w:r>
    </w:p>
    <w:tbl>
      <w:tblPr>
        <w:tblW w:w="83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
        <w:gridCol w:w="1623"/>
        <w:gridCol w:w="2444"/>
        <w:gridCol w:w="1525"/>
        <w:gridCol w:w="1308"/>
        <w:gridCol w:w="953"/>
      </w:tblGrid>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roofErr w:type="spellStart"/>
            <w:r w:rsidRPr="00BD6691">
              <w:rPr>
                <w:rFonts w:ascii="Times New Roman" w:eastAsia="Calibri" w:hAnsi="Times New Roman" w:cs="Times New Roman"/>
                <w:bCs/>
                <w:lang w:eastAsia="ar-SA"/>
              </w:rPr>
              <w:t>Lp</w:t>
            </w:r>
            <w:proofErr w:type="spellEnd"/>
          </w:p>
        </w:tc>
        <w:tc>
          <w:tcPr>
            <w:tcW w:w="1623"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 xml:space="preserve">Imię </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i nazwisko,</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rodzaj uprawnień</w:t>
            </w:r>
          </w:p>
        </w:tc>
        <w:tc>
          <w:tcPr>
            <w:tcW w:w="2444"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 xml:space="preserve"> Nazwa opracowania</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525" w:type="dxa"/>
          </w:tcPr>
          <w:p w:rsidR="00BD6691" w:rsidRPr="00BD6691" w:rsidRDefault="00BD6691" w:rsidP="00BD6691">
            <w:pPr>
              <w:suppressAutoHyphens/>
              <w:spacing w:after="0" w:line="276" w:lineRule="auto"/>
              <w:rPr>
                <w:rFonts w:ascii="Times New Roman" w:eastAsia="Calibri" w:hAnsi="Times New Roman" w:cs="Times New Roman"/>
                <w:bCs/>
                <w:lang w:eastAsia="ar-SA"/>
              </w:rPr>
            </w:pPr>
            <w:r w:rsidRPr="00BD6691">
              <w:rPr>
                <w:rFonts w:ascii="Times New Roman" w:eastAsia="Calibri" w:hAnsi="Times New Roman" w:cs="Times New Roman"/>
                <w:bCs/>
                <w:lang w:eastAsia="ar-SA"/>
              </w:rPr>
              <w:t xml:space="preserve">Odbiorca </w:t>
            </w:r>
          </w:p>
        </w:tc>
        <w:tc>
          <w:tcPr>
            <w:tcW w:w="1308" w:type="dxa"/>
          </w:tcPr>
          <w:p w:rsidR="00BD6691" w:rsidRPr="00BD6691" w:rsidRDefault="00BD6691" w:rsidP="00BD6691">
            <w:pPr>
              <w:suppressAutoHyphens/>
              <w:spacing w:after="0" w:line="276" w:lineRule="auto"/>
              <w:rPr>
                <w:rFonts w:ascii="Times New Roman" w:eastAsia="Calibri" w:hAnsi="Times New Roman" w:cs="Times New Roman"/>
                <w:bCs/>
                <w:lang w:eastAsia="ar-SA"/>
              </w:rPr>
            </w:pPr>
            <w:r w:rsidRPr="00BD6691">
              <w:rPr>
                <w:rFonts w:ascii="Times New Roman" w:eastAsia="Calibri" w:hAnsi="Times New Roman" w:cs="Times New Roman"/>
                <w:bCs/>
                <w:lang w:eastAsia="ar-SA"/>
              </w:rPr>
              <w:t>Kubatura obiektu</w:t>
            </w:r>
          </w:p>
        </w:tc>
        <w:tc>
          <w:tcPr>
            <w:tcW w:w="953" w:type="dxa"/>
          </w:tcPr>
          <w:p w:rsidR="00BD6691" w:rsidRPr="00BD6691" w:rsidRDefault="00BD6691" w:rsidP="00BD6691">
            <w:pPr>
              <w:suppressAutoHyphens/>
              <w:spacing w:after="0" w:line="276" w:lineRule="auto"/>
              <w:rPr>
                <w:rFonts w:ascii="Times New Roman" w:eastAsia="Calibri" w:hAnsi="Times New Roman" w:cs="Times New Roman"/>
                <w:bCs/>
                <w:lang w:eastAsia="ar-SA"/>
              </w:rPr>
            </w:pPr>
            <w:r w:rsidRPr="00BD6691">
              <w:rPr>
                <w:rFonts w:ascii="Times New Roman" w:eastAsia="Calibri" w:hAnsi="Times New Roman" w:cs="Times New Roman"/>
                <w:bCs/>
                <w:lang w:eastAsia="ar-SA"/>
              </w:rPr>
              <w:t>Data odbioru robót</w:t>
            </w:r>
          </w:p>
          <w:p w:rsidR="00BD6691" w:rsidRPr="00BD6691" w:rsidRDefault="00BD6691" w:rsidP="00BD6691">
            <w:pPr>
              <w:suppressAutoHyphens/>
              <w:spacing w:after="0" w:line="276" w:lineRule="auto"/>
              <w:rPr>
                <w:rFonts w:ascii="Times New Roman" w:eastAsia="Calibri" w:hAnsi="Times New Roman" w:cs="Times New Roman"/>
                <w:bCs/>
                <w:lang w:eastAsia="ar-SA"/>
              </w:rPr>
            </w:pPr>
          </w:p>
        </w:tc>
      </w:tr>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1</w:t>
            </w:r>
          </w:p>
        </w:tc>
        <w:tc>
          <w:tcPr>
            <w:tcW w:w="1623" w:type="dxa"/>
            <w:vMerge w:val="restart"/>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2444"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52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308"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953"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2</w:t>
            </w:r>
          </w:p>
        </w:tc>
        <w:tc>
          <w:tcPr>
            <w:tcW w:w="1623"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2444"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52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308"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953"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3</w:t>
            </w:r>
          </w:p>
        </w:tc>
        <w:tc>
          <w:tcPr>
            <w:tcW w:w="1623"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2444"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52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308"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953"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4</w:t>
            </w:r>
          </w:p>
        </w:tc>
        <w:tc>
          <w:tcPr>
            <w:tcW w:w="1623"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2444"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52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308"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953"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5</w:t>
            </w:r>
          </w:p>
        </w:tc>
        <w:tc>
          <w:tcPr>
            <w:tcW w:w="1623"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2444"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52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308"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953"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6</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623"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2444"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52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308"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953"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7</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623"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2444"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52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308"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953"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8</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623"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2444"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52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308"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953"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9</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623"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2444"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52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308"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953"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10</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623"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2444"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52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308"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953"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11</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623"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2444"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52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308"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953"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12</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623"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2444"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52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308"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953"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bl>
    <w:p w:rsidR="00BD6691" w:rsidRPr="00BD6691" w:rsidRDefault="00BD6691" w:rsidP="00BD6691">
      <w:pPr>
        <w:spacing w:after="0" w:line="240" w:lineRule="auto"/>
        <w:jc w:val="both"/>
        <w:rPr>
          <w:rFonts w:ascii="Times New Roman" w:eastAsia="Times New Roman" w:hAnsi="Times New Roman" w:cs="Times New Roman"/>
          <w:b/>
          <w:lang w:eastAsia="pl-PL"/>
        </w:rPr>
      </w:pPr>
      <w:r w:rsidRPr="00BD6691">
        <w:rPr>
          <w:rFonts w:ascii="Times New Roman" w:eastAsia="Times New Roman" w:hAnsi="Times New Roman" w:cs="Times New Roman"/>
          <w:b/>
          <w:lang w:eastAsia="pl-PL"/>
        </w:rPr>
        <w:t xml:space="preserve">            Do niniejszego wykazu należy dołączyć referencje potwierdzające wykonanie </w:t>
      </w:r>
      <w:r w:rsidRPr="00BD6691">
        <w:rPr>
          <w:rFonts w:ascii="Times New Roman" w:eastAsia="Times New Roman" w:hAnsi="Times New Roman" w:cs="Times New Roman"/>
          <w:b/>
          <w:lang w:eastAsia="pl-PL"/>
        </w:rPr>
        <w:br/>
        <w:t xml:space="preserve">           ww. projektów</w:t>
      </w:r>
    </w:p>
    <w:p w:rsidR="00BD6691" w:rsidRPr="00BD6691" w:rsidRDefault="00BD6691" w:rsidP="00BD6691">
      <w:pPr>
        <w:rPr>
          <w:rFonts w:ascii="Times New Roman" w:eastAsia="Times New Roman" w:hAnsi="Times New Roman" w:cs="Times New Roman"/>
          <w:b/>
          <w:lang w:eastAsia="pl-PL"/>
        </w:rPr>
      </w:pPr>
    </w:p>
    <w:p w:rsidR="00BD6691" w:rsidRPr="00BD6691" w:rsidRDefault="00BD6691" w:rsidP="00BD6691">
      <w:pPr>
        <w:rPr>
          <w:rFonts w:ascii="Times New Roman" w:eastAsia="Times New Roman" w:hAnsi="Times New Roman" w:cs="Times New Roman"/>
          <w:b/>
          <w:lang w:eastAsia="pl-PL"/>
        </w:rPr>
      </w:pPr>
    </w:p>
    <w:p w:rsidR="00BD6691" w:rsidRPr="00BD6691" w:rsidRDefault="00BD6691" w:rsidP="00BD6691">
      <w:pPr>
        <w:rPr>
          <w:rFonts w:ascii="Times New Roman" w:eastAsia="Times New Roman" w:hAnsi="Times New Roman" w:cs="Times New Roman"/>
          <w:b/>
          <w:lang w:eastAsia="pl-PL"/>
        </w:rPr>
      </w:pPr>
    </w:p>
    <w:tbl>
      <w:tblPr>
        <w:tblW w:w="0" w:type="auto"/>
        <w:tblLayout w:type="fixed"/>
        <w:tblCellMar>
          <w:left w:w="70" w:type="dxa"/>
          <w:right w:w="70" w:type="dxa"/>
        </w:tblCellMar>
        <w:tblLook w:val="0000" w:firstRow="0" w:lastRow="0" w:firstColumn="0" w:lastColumn="0" w:noHBand="0" w:noVBand="0"/>
      </w:tblPr>
      <w:tblGrid>
        <w:gridCol w:w="2468"/>
        <w:gridCol w:w="2752"/>
        <w:gridCol w:w="3968"/>
      </w:tblGrid>
      <w:tr w:rsidR="00BD6691" w:rsidRPr="00BD6691" w:rsidTr="00CC4376">
        <w:tc>
          <w:tcPr>
            <w:tcW w:w="2468" w:type="dxa"/>
            <w:shd w:val="clear" w:color="auto" w:fill="auto"/>
          </w:tcPr>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t>
            </w:r>
          </w:p>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miejscowość i data</w:t>
            </w:r>
          </w:p>
        </w:tc>
        <w:tc>
          <w:tcPr>
            <w:tcW w:w="2752" w:type="dxa"/>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3968" w:type="dxa"/>
            <w:shd w:val="clear" w:color="auto" w:fill="auto"/>
          </w:tcPr>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t>
            </w:r>
          </w:p>
          <w:p w:rsidR="00BD6691" w:rsidRPr="00BD6691" w:rsidRDefault="00BD6691" w:rsidP="00BD6691">
            <w:pPr>
              <w:overflowPunct w:val="0"/>
              <w:autoSpaceDE w:val="0"/>
              <w:spacing w:after="0" w:line="240" w:lineRule="auto"/>
              <w:jc w:val="center"/>
              <w:textAlignment w:val="baseline"/>
              <w:rPr>
                <w:rFonts w:ascii="Times New Roman" w:eastAsia="Times New Roman" w:hAnsi="Times New Roman" w:cs="Times New Roman"/>
                <w:color w:val="FF0000"/>
                <w:lang w:eastAsia="pl-PL"/>
              </w:rPr>
            </w:pPr>
            <w:r w:rsidRPr="00BD6691">
              <w:rPr>
                <w:rFonts w:ascii="Times New Roman" w:eastAsia="Times New Roman" w:hAnsi="Times New Roman" w:cs="Times New Roman"/>
                <w:lang w:eastAsia="pl-PL"/>
              </w:rPr>
              <w:t>podpis (upełnomocniony przedstawiciel)</w:t>
            </w:r>
          </w:p>
        </w:tc>
      </w:tr>
    </w:tbl>
    <w:p w:rsidR="00BD6691" w:rsidRPr="00BD6691" w:rsidRDefault="00BD6691" w:rsidP="00BD6691">
      <w:pPr>
        <w:rPr>
          <w:rFonts w:ascii="Times New Roman" w:eastAsia="Times New Roman" w:hAnsi="Times New Roman" w:cs="Times New Roman"/>
          <w:b/>
          <w:lang w:eastAsia="pl-PL"/>
        </w:rPr>
      </w:pPr>
      <w:r w:rsidRPr="00BD6691">
        <w:rPr>
          <w:rFonts w:ascii="Times New Roman" w:eastAsia="Times New Roman" w:hAnsi="Times New Roman" w:cs="Times New Roman"/>
          <w:b/>
          <w:lang w:eastAsia="pl-PL"/>
        </w:rPr>
        <w:br w:type="page"/>
      </w:r>
    </w:p>
    <w:p w:rsidR="00BD6691" w:rsidRPr="00BD6691" w:rsidRDefault="00BD6691" w:rsidP="00BD6691">
      <w:pPr>
        <w:spacing w:after="0" w:line="240" w:lineRule="auto"/>
        <w:jc w:val="both"/>
        <w:rPr>
          <w:rFonts w:ascii="Times New Roman" w:eastAsia="Times New Roman" w:hAnsi="Times New Roman" w:cs="Times New Roman"/>
          <w:b/>
          <w:lang w:eastAsia="pl-PL"/>
        </w:rPr>
      </w:pPr>
    </w:p>
    <w:p w:rsidR="00BD6691" w:rsidRPr="00BD6691" w:rsidRDefault="00BD6691" w:rsidP="00BD6691">
      <w:pPr>
        <w:suppressAutoHyphens/>
        <w:spacing w:after="0" w:line="240" w:lineRule="auto"/>
        <w:jc w:val="both"/>
        <w:rPr>
          <w:rFonts w:ascii="Times New Roman" w:eastAsia="Times New Roman" w:hAnsi="Times New Roman" w:cs="Times New Roman"/>
          <w:b/>
          <w:lang w:eastAsia="pl-PL"/>
        </w:rPr>
      </w:pPr>
    </w:p>
    <w:p w:rsidR="00BD6691" w:rsidRPr="00BD6691" w:rsidRDefault="00BD6691" w:rsidP="00BD6691">
      <w:pPr>
        <w:numPr>
          <w:ilvl w:val="0"/>
          <w:numId w:val="8"/>
        </w:numPr>
        <w:suppressAutoHyphens/>
        <w:spacing w:after="200" w:line="276" w:lineRule="auto"/>
        <w:jc w:val="both"/>
        <w:rPr>
          <w:rFonts w:ascii="Times New Roman" w:eastAsia="Times New Roman" w:hAnsi="Times New Roman" w:cs="Times New Roman"/>
          <w:lang w:val="x-none" w:eastAsia="x-none"/>
        </w:rPr>
      </w:pPr>
      <w:r w:rsidRPr="00BD6691">
        <w:rPr>
          <w:rFonts w:ascii="Times New Roman" w:eastAsia="Times New Roman" w:hAnsi="Times New Roman" w:cs="Times New Roman"/>
          <w:b/>
          <w:lang w:val="x-none" w:eastAsia="x-none"/>
        </w:rPr>
        <w:t xml:space="preserve">Wykaz wykonanych projektów przez projektanta </w:t>
      </w:r>
      <w:r w:rsidRPr="00BD6691">
        <w:rPr>
          <w:rFonts w:ascii="Times New Roman" w:eastAsia="Times New Roman" w:hAnsi="Times New Roman" w:cs="Times New Roman"/>
          <w:b/>
          <w:bCs/>
          <w:lang w:val="x-none" w:eastAsia="x-none"/>
        </w:rPr>
        <w:t xml:space="preserve">w specjalności </w:t>
      </w:r>
      <w:r w:rsidRPr="00BD6691">
        <w:rPr>
          <w:rFonts w:ascii="Times New Roman" w:eastAsia="Times New Roman" w:hAnsi="Times New Roman" w:cs="Times New Roman"/>
          <w:b/>
          <w:lang w:val="x-none" w:eastAsia="x-none"/>
        </w:rPr>
        <w:t>instalacyjnej w zakresie sieci, instalacji i urządzeń elektrycznych i elektroenergetycznych</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1372"/>
        <w:gridCol w:w="3658"/>
        <w:gridCol w:w="1095"/>
        <w:gridCol w:w="1464"/>
      </w:tblGrid>
      <w:tr w:rsidR="00BD6691" w:rsidRPr="00BD6691" w:rsidTr="00CC4376">
        <w:tc>
          <w:tcPr>
            <w:tcW w:w="482"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roofErr w:type="spellStart"/>
            <w:r w:rsidRPr="00BD6691">
              <w:rPr>
                <w:rFonts w:ascii="Times New Roman" w:eastAsia="Calibri" w:hAnsi="Times New Roman" w:cs="Times New Roman"/>
                <w:bCs/>
                <w:lang w:eastAsia="ar-SA"/>
              </w:rPr>
              <w:t>Lp</w:t>
            </w:r>
            <w:proofErr w:type="spellEnd"/>
          </w:p>
        </w:tc>
        <w:tc>
          <w:tcPr>
            <w:tcW w:w="1372"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 xml:space="preserve">Imię </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i nazwisko,</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rodzaj uprawnień</w:t>
            </w:r>
          </w:p>
        </w:tc>
        <w:tc>
          <w:tcPr>
            <w:tcW w:w="3658"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 xml:space="preserve"> Nazwa opracowania</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095" w:type="dxa"/>
          </w:tcPr>
          <w:p w:rsidR="00BD6691" w:rsidRPr="00BD6691" w:rsidRDefault="00BD6691" w:rsidP="00BD6691">
            <w:pPr>
              <w:suppressAutoHyphens/>
              <w:spacing w:after="0" w:line="276" w:lineRule="auto"/>
              <w:rPr>
                <w:rFonts w:ascii="Times New Roman" w:eastAsia="Calibri" w:hAnsi="Times New Roman" w:cs="Times New Roman"/>
                <w:bCs/>
                <w:lang w:eastAsia="ar-SA"/>
              </w:rPr>
            </w:pPr>
            <w:r w:rsidRPr="00BD6691">
              <w:rPr>
                <w:rFonts w:ascii="Times New Roman" w:eastAsia="Calibri" w:hAnsi="Times New Roman" w:cs="Times New Roman"/>
                <w:bCs/>
                <w:lang w:eastAsia="ar-SA"/>
              </w:rPr>
              <w:t xml:space="preserve">Odbiorca </w:t>
            </w:r>
          </w:p>
        </w:tc>
        <w:tc>
          <w:tcPr>
            <w:tcW w:w="1464" w:type="dxa"/>
          </w:tcPr>
          <w:p w:rsidR="00BD6691" w:rsidRPr="00BD6691" w:rsidRDefault="00BD6691" w:rsidP="00BD6691">
            <w:pPr>
              <w:suppressAutoHyphens/>
              <w:spacing w:after="0" w:line="276" w:lineRule="auto"/>
              <w:rPr>
                <w:rFonts w:ascii="Times New Roman" w:eastAsia="Calibri" w:hAnsi="Times New Roman" w:cs="Times New Roman"/>
                <w:bCs/>
                <w:lang w:eastAsia="ar-SA"/>
              </w:rPr>
            </w:pPr>
            <w:r w:rsidRPr="00BD6691">
              <w:rPr>
                <w:rFonts w:ascii="Times New Roman" w:eastAsia="Calibri" w:hAnsi="Times New Roman" w:cs="Times New Roman"/>
                <w:bCs/>
                <w:lang w:eastAsia="ar-SA"/>
              </w:rPr>
              <w:t>Data odbioru robót</w:t>
            </w:r>
          </w:p>
          <w:p w:rsidR="00BD6691" w:rsidRPr="00BD6691" w:rsidRDefault="00BD6691" w:rsidP="00BD6691">
            <w:pPr>
              <w:suppressAutoHyphens/>
              <w:spacing w:after="0" w:line="276" w:lineRule="auto"/>
              <w:rPr>
                <w:rFonts w:ascii="Times New Roman" w:eastAsia="Calibri" w:hAnsi="Times New Roman" w:cs="Times New Roman"/>
                <w:bCs/>
                <w:lang w:eastAsia="ar-SA"/>
              </w:rPr>
            </w:pPr>
          </w:p>
        </w:tc>
      </w:tr>
      <w:tr w:rsidR="00BD6691" w:rsidRPr="00BD6691" w:rsidTr="00CC4376">
        <w:tc>
          <w:tcPr>
            <w:tcW w:w="482"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1</w:t>
            </w:r>
          </w:p>
        </w:tc>
        <w:tc>
          <w:tcPr>
            <w:tcW w:w="1372" w:type="dxa"/>
            <w:vMerge w:val="restart"/>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3658"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09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464"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2"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2</w:t>
            </w:r>
          </w:p>
        </w:tc>
        <w:tc>
          <w:tcPr>
            <w:tcW w:w="1372"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3658"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09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464"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2"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3</w:t>
            </w:r>
          </w:p>
        </w:tc>
        <w:tc>
          <w:tcPr>
            <w:tcW w:w="1372"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3658"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09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464"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2"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4</w:t>
            </w:r>
          </w:p>
        </w:tc>
        <w:tc>
          <w:tcPr>
            <w:tcW w:w="1372"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3658"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09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464"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2"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5</w:t>
            </w:r>
          </w:p>
        </w:tc>
        <w:tc>
          <w:tcPr>
            <w:tcW w:w="1372"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3658"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09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464"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2"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6</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372"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3658" w:type="dxa"/>
            <w:shd w:val="clear" w:color="auto" w:fill="auto"/>
          </w:tcPr>
          <w:p w:rsidR="00BD6691" w:rsidRPr="00BD6691" w:rsidRDefault="00BD6691" w:rsidP="00BD6691">
            <w:pPr>
              <w:tabs>
                <w:tab w:val="left" w:pos="2548"/>
              </w:tabs>
              <w:suppressAutoHyphens/>
              <w:spacing w:after="0" w:line="276" w:lineRule="auto"/>
              <w:jc w:val="both"/>
              <w:rPr>
                <w:rFonts w:ascii="Times New Roman" w:eastAsia="Calibri" w:hAnsi="Times New Roman" w:cs="Times New Roman"/>
                <w:bCs/>
                <w:lang w:eastAsia="ar-SA"/>
              </w:rPr>
            </w:pPr>
          </w:p>
        </w:tc>
        <w:tc>
          <w:tcPr>
            <w:tcW w:w="109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464"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2"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7</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372"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3658"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09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464"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2"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8</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372"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3658"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09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464"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2"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9</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372"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3658"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09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464"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2"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10</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372"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3658"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09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464"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2"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11</w:t>
            </w:r>
          </w:p>
        </w:tc>
        <w:tc>
          <w:tcPr>
            <w:tcW w:w="1372"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3658"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09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464"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2"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12</w:t>
            </w:r>
          </w:p>
        </w:tc>
        <w:tc>
          <w:tcPr>
            <w:tcW w:w="1372"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3658"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09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464"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bl>
    <w:p w:rsidR="00BD6691" w:rsidRPr="00BD6691" w:rsidRDefault="00BD6691" w:rsidP="00BD6691">
      <w:pPr>
        <w:suppressAutoHyphens/>
        <w:spacing w:after="0" w:line="240" w:lineRule="auto"/>
        <w:ind w:left="720"/>
        <w:jc w:val="both"/>
        <w:rPr>
          <w:rFonts w:ascii="Times New Roman" w:eastAsia="Times New Roman" w:hAnsi="Times New Roman" w:cs="Times New Roman"/>
          <w:lang w:eastAsia="pl-PL"/>
        </w:rPr>
      </w:pPr>
    </w:p>
    <w:p w:rsidR="00BD6691" w:rsidRPr="00BD6691" w:rsidRDefault="00BD6691" w:rsidP="00BD6691">
      <w:pPr>
        <w:spacing w:after="0" w:line="240" w:lineRule="auto"/>
        <w:jc w:val="both"/>
        <w:rPr>
          <w:rFonts w:ascii="Times New Roman" w:eastAsia="Times New Roman" w:hAnsi="Times New Roman" w:cs="Times New Roman"/>
          <w:b/>
          <w:lang w:eastAsia="pl-PL"/>
        </w:rPr>
      </w:pPr>
      <w:r w:rsidRPr="00BD6691">
        <w:rPr>
          <w:rFonts w:ascii="Calibri" w:eastAsia="Times New Roman" w:hAnsi="Calibri" w:cs="Times New Roman"/>
          <w:lang w:eastAsia="x-none"/>
        </w:rPr>
        <w:t xml:space="preserve">              </w:t>
      </w:r>
      <w:r w:rsidRPr="00BD6691">
        <w:rPr>
          <w:rFonts w:ascii="Times New Roman" w:eastAsia="Times New Roman" w:hAnsi="Times New Roman" w:cs="Times New Roman"/>
          <w:b/>
          <w:lang w:eastAsia="pl-PL"/>
        </w:rPr>
        <w:t xml:space="preserve">Do niniejszego wykazu należy dołączyć referencje potwierdzające wykonanie </w:t>
      </w:r>
      <w:r w:rsidRPr="00BD6691">
        <w:rPr>
          <w:rFonts w:ascii="Times New Roman" w:eastAsia="Times New Roman" w:hAnsi="Times New Roman" w:cs="Times New Roman"/>
          <w:b/>
          <w:lang w:eastAsia="pl-PL"/>
        </w:rPr>
        <w:br/>
        <w:t xml:space="preserve">            ww. projektów</w:t>
      </w:r>
    </w:p>
    <w:p w:rsidR="00BD6691" w:rsidRPr="00BD6691" w:rsidRDefault="00BD6691" w:rsidP="00BD6691">
      <w:pPr>
        <w:spacing w:after="0" w:line="240" w:lineRule="auto"/>
        <w:jc w:val="both"/>
        <w:rPr>
          <w:rFonts w:ascii="Times New Roman" w:eastAsia="Times New Roman" w:hAnsi="Times New Roman" w:cs="Times New Roman"/>
          <w:b/>
          <w:lang w:eastAsia="pl-PL"/>
        </w:rPr>
      </w:pPr>
    </w:p>
    <w:p w:rsidR="00BD6691" w:rsidRPr="00BD6691" w:rsidRDefault="00BD6691" w:rsidP="00BD6691">
      <w:pPr>
        <w:spacing w:after="0" w:line="240" w:lineRule="auto"/>
        <w:jc w:val="both"/>
        <w:rPr>
          <w:rFonts w:ascii="Times New Roman" w:eastAsia="Times New Roman" w:hAnsi="Times New Roman" w:cs="Times New Roman"/>
          <w:b/>
          <w:lang w:eastAsia="pl-PL"/>
        </w:rPr>
      </w:pPr>
    </w:p>
    <w:p w:rsidR="00BD6691" w:rsidRPr="00BD6691" w:rsidRDefault="00BD6691" w:rsidP="00BD6691">
      <w:pPr>
        <w:spacing w:after="0" w:line="240" w:lineRule="auto"/>
        <w:jc w:val="both"/>
        <w:rPr>
          <w:rFonts w:ascii="Times New Roman" w:eastAsia="Times New Roman" w:hAnsi="Times New Roman" w:cs="Times New Roman"/>
          <w:b/>
          <w:lang w:eastAsia="pl-PL"/>
        </w:rPr>
      </w:pPr>
    </w:p>
    <w:p w:rsidR="00BD6691" w:rsidRPr="00BD6691" w:rsidRDefault="00BD6691" w:rsidP="00BD6691">
      <w:pPr>
        <w:spacing w:after="0" w:line="240" w:lineRule="auto"/>
        <w:jc w:val="both"/>
        <w:rPr>
          <w:rFonts w:ascii="Times New Roman" w:eastAsia="Times New Roman" w:hAnsi="Times New Roman" w:cs="Times New Roman"/>
          <w:b/>
          <w:lang w:eastAsia="pl-PL"/>
        </w:rPr>
      </w:pPr>
    </w:p>
    <w:p w:rsidR="00BD6691" w:rsidRPr="00BD6691" w:rsidRDefault="00BD6691" w:rsidP="00BD6691">
      <w:pPr>
        <w:spacing w:after="0" w:line="240" w:lineRule="auto"/>
        <w:jc w:val="both"/>
        <w:rPr>
          <w:rFonts w:ascii="Times New Roman" w:eastAsia="Times New Roman" w:hAnsi="Times New Roman" w:cs="Times New Roman"/>
          <w:b/>
          <w:lang w:eastAsia="pl-PL"/>
        </w:rPr>
      </w:pPr>
    </w:p>
    <w:p w:rsidR="00BD6691" w:rsidRPr="00BD6691" w:rsidRDefault="00BD6691" w:rsidP="00BD6691">
      <w:pPr>
        <w:spacing w:after="0" w:line="240" w:lineRule="auto"/>
        <w:jc w:val="both"/>
        <w:rPr>
          <w:rFonts w:ascii="Times New Roman" w:eastAsia="Times New Roman" w:hAnsi="Times New Roman" w:cs="Times New Roman"/>
          <w:b/>
          <w:lang w:eastAsia="pl-PL"/>
        </w:rPr>
      </w:pPr>
    </w:p>
    <w:tbl>
      <w:tblPr>
        <w:tblW w:w="0" w:type="auto"/>
        <w:tblLayout w:type="fixed"/>
        <w:tblCellMar>
          <w:left w:w="70" w:type="dxa"/>
          <w:right w:w="70" w:type="dxa"/>
        </w:tblCellMar>
        <w:tblLook w:val="0000" w:firstRow="0" w:lastRow="0" w:firstColumn="0" w:lastColumn="0" w:noHBand="0" w:noVBand="0"/>
      </w:tblPr>
      <w:tblGrid>
        <w:gridCol w:w="2468"/>
        <w:gridCol w:w="2752"/>
        <w:gridCol w:w="3968"/>
      </w:tblGrid>
      <w:tr w:rsidR="00BD6691" w:rsidRPr="00BD6691" w:rsidTr="00CC4376">
        <w:tc>
          <w:tcPr>
            <w:tcW w:w="2468" w:type="dxa"/>
            <w:shd w:val="clear" w:color="auto" w:fill="auto"/>
          </w:tcPr>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t>
            </w:r>
          </w:p>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miejscowość i data</w:t>
            </w:r>
          </w:p>
        </w:tc>
        <w:tc>
          <w:tcPr>
            <w:tcW w:w="2752" w:type="dxa"/>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3968" w:type="dxa"/>
            <w:shd w:val="clear" w:color="auto" w:fill="auto"/>
          </w:tcPr>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t>
            </w:r>
          </w:p>
          <w:p w:rsidR="00BD6691" w:rsidRPr="00BD6691" w:rsidRDefault="00BD6691" w:rsidP="00BD6691">
            <w:pPr>
              <w:overflowPunct w:val="0"/>
              <w:autoSpaceDE w:val="0"/>
              <w:spacing w:after="0" w:line="240" w:lineRule="auto"/>
              <w:jc w:val="center"/>
              <w:textAlignment w:val="baseline"/>
              <w:rPr>
                <w:rFonts w:ascii="Times New Roman" w:eastAsia="Times New Roman" w:hAnsi="Times New Roman" w:cs="Times New Roman"/>
                <w:color w:val="FF0000"/>
                <w:lang w:eastAsia="pl-PL"/>
              </w:rPr>
            </w:pPr>
            <w:r w:rsidRPr="00BD6691">
              <w:rPr>
                <w:rFonts w:ascii="Times New Roman" w:eastAsia="Times New Roman" w:hAnsi="Times New Roman" w:cs="Times New Roman"/>
                <w:lang w:eastAsia="pl-PL"/>
              </w:rPr>
              <w:t>podpis (upełnomocniony przedstawiciel)</w:t>
            </w:r>
          </w:p>
        </w:tc>
      </w:tr>
    </w:tbl>
    <w:p w:rsidR="00BD6691" w:rsidRPr="00BD6691" w:rsidRDefault="00BD6691" w:rsidP="00BD6691">
      <w:pPr>
        <w:rPr>
          <w:rFonts w:ascii="Times New Roman" w:eastAsia="Times New Roman" w:hAnsi="Times New Roman" w:cs="Times New Roman"/>
        </w:rPr>
      </w:pPr>
      <w:r w:rsidRPr="00BD6691">
        <w:rPr>
          <w:rFonts w:ascii="Times New Roman" w:eastAsia="Times New Roman" w:hAnsi="Times New Roman" w:cs="Times New Roman"/>
        </w:rPr>
        <w:br w:type="page"/>
      </w:r>
    </w:p>
    <w:p w:rsidR="00BD6691" w:rsidRPr="00BD6691" w:rsidRDefault="00BD6691" w:rsidP="00BD6691">
      <w:pPr>
        <w:spacing w:after="0" w:line="240" w:lineRule="auto"/>
        <w:jc w:val="both"/>
        <w:rPr>
          <w:rFonts w:ascii="Times New Roman" w:eastAsia="Times New Roman" w:hAnsi="Times New Roman" w:cs="Times New Roman"/>
        </w:rPr>
      </w:pPr>
    </w:p>
    <w:p w:rsidR="00BD6691" w:rsidRPr="00BD6691" w:rsidRDefault="00BD6691" w:rsidP="00BD6691">
      <w:pPr>
        <w:numPr>
          <w:ilvl w:val="0"/>
          <w:numId w:val="8"/>
        </w:numPr>
        <w:spacing w:after="200" w:line="276" w:lineRule="auto"/>
        <w:jc w:val="both"/>
        <w:rPr>
          <w:rFonts w:ascii="Times New Roman" w:eastAsia="Times New Roman" w:hAnsi="Times New Roman" w:cs="Times New Roman"/>
          <w:b/>
          <w:lang w:val="x-none" w:eastAsia="x-none"/>
        </w:rPr>
      </w:pPr>
      <w:r w:rsidRPr="00BD6691">
        <w:rPr>
          <w:rFonts w:ascii="Times New Roman" w:eastAsia="Times New Roman" w:hAnsi="Times New Roman" w:cs="Times New Roman"/>
          <w:b/>
        </w:rPr>
        <w:t xml:space="preserve">Wykaz usług świadczonych przez kierownika budowy </w:t>
      </w:r>
      <w:r w:rsidRPr="00BD6691">
        <w:rPr>
          <w:rFonts w:ascii="Times New Roman" w:eastAsia="Times New Roman" w:hAnsi="Times New Roman" w:cs="Times New Roman"/>
          <w:b/>
          <w:lang w:val="x-none"/>
        </w:rPr>
        <w:t>polegających na kierowaniu budową obiektu o kubaturze nie mniejszej niż 5.000 m3</w:t>
      </w:r>
    </w:p>
    <w:tbl>
      <w:tblPr>
        <w:tblW w:w="90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
        <w:gridCol w:w="1418"/>
        <w:gridCol w:w="2899"/>
        <w:gridCol w:w="1275"/>
        <w:gridCol w:w="1701"/>
        <w:gridCol w:w="1276"/>
      </w:tblGrid>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roofErr w:type="spellStart"/>
            <w:r w:rsidRPr="00BD6691">
              <w:rPr>
                <w:rFonts w:ascii="Times New Roman" w:eastAsia="Calibri" w:hAnsi="Times New Roman" w:cs="Times New Roman"/>
                <w:bCs/>
                <w:lang w:eastAsia="ar-SA"/>
              </w:rPr>
              <w:t>Lp</w:t>
            </w:r>
            <w:proofErr w:type="spellEnd"/>
          </w:p>
        </w:tc>
        <w:tc>
          <w:tcPr>
            <w:tcW w:w="1418"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 xml:space="preserve">Imię </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i nazwisko,</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rodzaj uprawnień</w:t>
            </w:r>
          </w:p>
        </w:tc>
        <w:tc>
          <w:tcPr>
            <w:tcW w:w="2899"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 xml:space="preserve"> Nazwa zadania</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5" w:type="dxa"/>
          </w:tcPr>
          <w:p w:rsidR="00BD6691" w:rsidRPr="00BD6691" w:rsidRDefault="00BD6691" w:rsidP="00BD6691">
            <w:pPr>
              <w:suppressAutoHyphens/>
              <w:spacing w:after="0" w:line="276" w:lineRule="auto"/>
              <w:rPr>
                <w:rFonts w:ascii="Times New Roman" w:eastAsia="Calibri" w:hAnsi="Times New Roman" w:cs="Times New Roman"/>
                <w:bCs/>
                <w:lang w:eastAsia="ar-SA"/>
              </w:rPr>
            </w:pPr>
            <w:r w:rsidRPr="00BD6691">
              <w:rPr>
                <w:rFonts w:ascii="Times New Roman" w:eastAsia="Calibri" w:hAnsi="Times New Roman" w:cs="Times New Roman"/>
                <w:bCs/>
                <w:lang w:eastAsia="ar-SA"/>
              </w:rPr>
              <w:t xml:space="preserve">Odbiorca </w:t>
            </w:r>
          </w:p>
        </w:tc>
        <w:tc>
          <w:tcPr>
            <w:tcW w:w="1701" w:type="dxa"/>
          </w:tcPr>
          <w:p w:rsidR="00BD6691" w:rsidRPr="00BD6691" w:rsidRDefault="00BD6691" w:rsidP="00BD6691">
            <w:pPr>
              <w:suppressAutoHyphens/>
              <w:spacing w:after="0" w:line="276" w:lineRule="auto"/>
              <w:rPr>
                <w:rFonts w:ascii="Times New Roman" w:eastAsia="Calibri" w:hAnsi="Times New Roman" w:cs="Times New Roman"/>
                <w:bCs/>
                <w:lang w:eastAsia="ar-SA"/>
              </w:rPr>
            </w:pPr>
            <w:r w:rsidRPr="00BD6691">
              <w:rPr>
                <w:rFonts w:ascii="Times New Roman" w:eastAsia="Calibri" w:hAnsi="Times New Roman" w:cs="Times New Roman"/>
                <w:bCs/>
                <w:lang w:eastAsia="ar-SA"/>
              </w:rPr>
              <w:t>Kubatura obiektu</w:t>
            </w:r>
          </w:p>
        </w:tc>
        <w:tc>
          <w:tcPr>
            <w:tcW w:w="1276" w:type="dxa"/>
          </w:tcPr>
          <w:p w:rsidR="00BD6691" w:rsidRPr="00BD6691" w:rsidRDefault="00BD6691" w:rsidP="00BD6691">
            <w:pPr>
              <w:suppressAutoHyphens/>
              <w:spacing w:after="0" w:line="276" w:lineRule="auto"/>
              <w:rPr>
                <w:rFonts w:ascii="Times New Roman" w:eastAsia="Calibri" w:hAnsi="Times New Roman" w:cs="Times New Roman"/>
                <w:bCs/>
                <w:lang w:eastAsia="ar-SA"/>
              </w:rPr>
            </w:pPr>
            <w:r w:rsidRPr="00BD6691">
              <w:rPr>
                <w:rFonts w:ascii="Times New Roman" w:eastAsia="Calibri" w:hAnsi="Times New Roman" w:cs="Times New Roman"/>
                <w:bCs/>
                <w:lang w:eastAsia="ar-SA"/>
              </w:rPr>
              <w:t>Data odbioru robót</w:t>
            </w:r>
          </w:p>
          <w:p w:rsidR="00BD6691" w:rsidRPr="00BD6691" w:rsidRDefault="00BD6691" w:rsidP="00BD6691">
            <w:pPr>
              <w:suppressAutoHyphens/>
              <w:spacing w:after="0" w:line="276" w:lineRule="auto"/>
              <w:rPr>
                <w:rFonts w:ascii="Times New Roman" w:eastAsia="Calibri" w:hAnsi="Times New Roman" w:cs="Times New Roman"/>
                <w:bCs/>
                <w:lang w:eastAsia="ar-SA"/>
              </w:rPr>
            </w:pPr>
          </w:p>
        </w:tc>
      </w:tr>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1</w:t>
            </w:r>
          </w:p>
        </w:tc>
        <w:tc>
          <w:tcPr>
            <w:tcW w:w="1418" w:type="dxa"/>
            <w:vMerge w:val="restart"/>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2899"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701"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6"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2</w:t>
            </w:r>
          </w:p>
        </w:tc>
        <w:tc>
          <w:tcPr>
            <w:tcW w:w="1418"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2899"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701"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6"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3</w:t>
            </w:r>
          </w:p>
        </w:tc>
        <w:tc>
          <w:tcPr>
            <w:tcW w:w="1418"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2899"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701"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6"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4</w:t>
            </w:r>
          </w:p>
        </w:tc>
        <w:tc>
          <w:tcPr>
            <w:tcW w:w="1418"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2899"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701"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6"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5</w:t>
            </w:r>
          </w:p>
        </w:tc>
        <w:tc>
          <w:tcPr>
            <w:tcW w:w="1418"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2899"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701"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6"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6</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418"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2899"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701"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6"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7</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418"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2899"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701"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6"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8</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418"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2899"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701"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6"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9</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418"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2899"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701"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6"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10</w:t>
            </w: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418"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2899"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701"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6"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11</w:t>
            </w:r>
          </w:p>
        </w:tc>
        <w:tc>
          <w:tcPr>
            <w:tcW w:w="1418"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2899"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701"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6"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r w:rsidR="00BD6691" w:rsidRPr="00BD6691" w:rsidTr="00CC4376">
        <w:tc>
          <w:tcPr>
            <w:tcW w:w="487"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r w:rsidRPr="00BD6691">
              <w:rPr>
                <w:rFonts w:ascii="Times New Roman" w:eastAsia="Calibri" w:hAnsi="Times New Roman" w:cs="Times New Roman"/>
                <w:bCs/>
                <w:lang w:eastAsia="ar-SA"/>
              </w:rPr>
              <w:t>12</w:t>
            </w:r>
          </w:p>
        </w:tc>
        <w:tc>
          <w:tcPr>
            <w:tcW w:w="1418" w:type="dxa"/>
            <w:vMerge/>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2899" w:type="dxa"/>
            <w:shd w:val="clear" w:color="auto" w:fill="auto"/>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5"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701"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c>
          <w:tcPr>
            <w:tcW w:w="1276" w:type="dxa"/>
          </w:tcPr>
          <w:p w:rsidR="00BD6691" w:rsidRPr="00BD6691" w:rsidRDefault="00BD6691" w:rsidP="00BD6691">
            <w:pPr>
              <w:suppressAutoHyphens/>
              <w:spacing w:after="0" w:line="276" w:lineRule="auto"/>
              <w:jc w:val="both"/>
              <w:rPr>
                <w:rFonts w:ascii="Times New Roman" w:eastAsia="Calibri" w:hAnsi="Times New Roman" w:cs="Times New Roman"/>
                <w:bCs/>
                <w:lang w:eastAsia="ar-SA"/>
              </w:rPr>
            </w:pPr>
          </w:p>
        </w:tc>
      </w:tr>
    </w:tbl>
    <w:p w:rsidR="00BD6691" w:rsidRPr="00BD6691" w:rsidRDefault="00BD6691" w:rsidP="00BD6691">
      <w:pPr>
        <w:spacing w:after="0" w:line="240" w:lineRule="auto"/>
        <w:jc w:val="both"/>
        <w:rPr>
          <w:rFonts w:ascii="Times New Roman" w:eastAsia="Times New Roman" w:hAnsi="Times New Roman" w:cs="Times New Roman"/>
          <w:b/>
          <w:lang w:eastAsia="pl-PL"/>
        </w:rPr>
      </w:pPr>
    </w:p>
    <w:p w:rsidR="00BD6691" w:rsidRPr="00BD6691" w:rsidRDefault="00BD6691" w:rsidP="00BD6691">
      <w:pPr>
        <w:spacing w:after="0" w:line="240" w:lineRule="auto"/>
        <w:ind w:left="708" w:firstLine="105"/>
        <w:jc w:val="both"/>
        <w:rPr>
          <w:rFonts w:ascii="Times New Roman" w:eastAsia="Times New Roman" w:hAnsi="Times New Roman" w:cs="Times New Roman"/>
          <w:lang w:eastAsia="pl-PL"/>
        </w:rPr>
      </w:pPr>
      <w:r w:rsidRPr="00BD6691">
        <w:rPr>
          <w:rFonts w:ascii="Times New Roman" w:eastAsia="Times New Roman" w:hAnsi="Times New Roman" w:cs="Times New Roman"/>
          <w:b/>
          <w:lang w:eastAsia="pl-PL"/>
        </w:rPr>
        <w:t>Do niniejszego wykazu należy dołączyć referencje potwierdzające pełnienie funkcji kierownika budowy</w:t>
      </w: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tbl>
      <w:tblPr>
        <w:tblW w:w="0" w:type="auto"/>
        <w:tblLayout w:type="fixed"/>
        <w:tblCellMar>
          <w:left w:w="70" w:type="dxa"/>
          <w:right w:w="70" w:type="dxa"/>
        </w:tblCellMar>
        <w:tblLook w:val="0000" w:firstRow="0" w:lastRow="0" w:firstColumn="0" w:lastColumn="0" w:noHBand="0" w:noVBand="0"/>
      </w:tblPr>
      <w:tblGrid>
        <w:gridCol w:w="2468"/>
        <w:gridCol w:w="2752"/>
        <w:gridCol w:w="3968"/>
      </w:tblGrid>
      <w:tr w:rsidR="00BD6691" w:rsidRPr="00BD6691" w:rsidTr="00CC4376">
        <w:tc>
          <w:tcPr>
            <w:tcW w:w="2468" w:type="dxa"/>
            <w:shd w:val="clear" w:color="auto" w:fill="auto"/>
          </w:tcPr>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t>
            </w:r>
          </w:p>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miejscowość i data</w:t>
            </w:r>
          </w:p>
        </w:tc>
        <w:tc>
          <w:tcPr>
            <w:tcW w:w="2752" w:type="dxa"/>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3968" w:type="dxa"/>
            <w:shd w:val="clear" w:color="auto" w:fill="auto"/>
          </w:tcPr>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t>
            </w:r>
          </w:p>
          <w:p w:rsidR="00BD6691" w:rsidRPr="00BD6691" w:rsidRDefault="00BD6691" w:rsidP="00BD6691">
            <w:pPr>
              <w:overflowPunct w:val="0"/>
              <w:autoSpaceDE w:val="0"/>
              <w:spacing w:after="0" w:line="240" w:lineRule="auto"/>
              <w:jc w:val="center"/>
              <w:textAlignment w:val="baseline"/>
              <w:rPr>
                <w:rFonts w:ascii="Times New Roman" w:eastAsia="Times New Roman" w:hAnsi="Times New Roman" w:cs="Times New Roman"/>
                <w:color w:val="FF0000"/>
                <w:lang w:eastAsia="pl-PL"/>
              </w:rPr>
            </w:pPr>
            <w:r w:rsidRPr="00BD6691">
              <w:rPr>
                <w:rFonts w:ascii="Times New Roman" w:eastAsia="Times New Roman" w:hAnsi="Times New Roman" w:cs="Times New Roman"/>
                <w:lang w:eastAsia="pl-PL"/>
              </w:rPr>
              <w:t>podpis (upełnomocniony przedstawiciel)</w:t>
            </w:r>
          </w:p>
        </w:tc>
      </w:tr>
    </w:tbl>
    <w:p w:rsidR="00BD6691" w:rsidRPr="00BD6691" w:rsidRDefault="00BD6691" w:rsidP="00BD6691">
      <w:pPr>
        <w:spacing w:after="0" w:line="240" w:lineRule="auto"/>
        <w:rPr>
          <w:rFonts w:ascii="Times New Roman" w:eastAsia="Times New Roman" w:hAnsi="Times New Roman" w:cs="Times New Roman"/>
          <w:lang w:eastAsia="pl-PL"/>
        </w:rPr>
      </w:pPr>
      <w:r w:rsidRPr="00BD6691">
        <w:rPr>
          <w:rFonts w:ascii="Times New Roman" w:eastAsia="Times New Roman" w:hAnsi="Times New Roman" w:cs="Times New Roman"/>
          <w:lang w:eastAsia="pl-PL"/>
        </w:rPr>
        <w:br w:type="page"/>
      </w:r>
    </w:p>
    <w:p w:rsidR="00BD6691" w:rsidRPr="00BD6691" w:rsidRDefault="00BD6691" w:rsidP="00BD6691">
      <w:pPr>
        <w:spacing w:after="0" w:line="240" w:lineRule="auto"/>
        <w:jc w:val="right"/>
        <w:rPr>
          <w:rFonts w:ascii="Times New Roman" w:eastAsia="Times New Roman" w:hAnsi="Times New Roman" w:cs="Times New Roman"/>
          <w:lang w:eastAsia="pl-PL"/>
        </w:rPr>
      </w:pPr>
      <w:r w:rsidRPr="00BD6691">
        <w:rPr>
          <w:rFonts w:ascii="Times New Roman" w:eastAsia="Times New Roman" w:hAnsi="Times New Roman" w:cs="Times New Roman"/>
          <w:lang w:eastAsia="pl-PL"/>
        </w:rPr>
        <w:lastRenderedPageBreak/>
        <w:t xml:space="preserve"> Zał. 3</w:t>
      </w:r>
    </w:p>
    <w:p w:rsidR="00BD6691" w:rsidRPr="00BD6691" w:rsidRDefault="00BD6691" w:rsidP="00BD6691">
      <w:pPr>
        <w:spacing w:after="0" w:line="240" w:lineRule="auto"/>
        <w:jc w:val="both"/>
        <w:rPr>
          <w:rFonts w:ascii="Times New Roman" w:eastAsia="Times New Roman" w:hAnsi="Times New Roman" w:cs="Times New Roman"/>
          <w:b/>
          <w:lang w:eastAsia="pl-PL"/>
        </w:rPr>
      </w:pPr>
    </w:p>
    <w:p w:rsidR="00BD6691" w:rsidRPr="00BD6691" w:rsidRDefault="00BD6691" w:rsidP="00BD6691">
      <w:pPr>
        <w:spacing w:after="0" w:line="240" w:lineRule="auto"/>
        <w:jc w:val="center"/>
        <w:rPr>
          <w:rFonts w:ascii="Times New Roman" w:eastAsia="Times New Roman" w:hAnsi="Times New Roman" w:cs="Times New Roman"/>
          <w:b/>
          <w:lang w:eastAsia="pl-PL"/>
        </w:rPr>
      </w:pPr>
      <w:r w:rsidRPr="00BD6691">
        <w:rPr>
          <w:rFonts w:ascii="Times New Roman" w:eastAsia="Times New Roman" w:hAnsi="Times New Roman" w:cs="Times New Roman"/>
          <w:b/>
          <w:lang w:eastAsia="pl-PL"/>
        </w:rPr>
        <w:t>Oświadczenie o spełnianiu warunków udziału w postępowaniu i niepodleganiu wykluczeniu</w:t>
      </w:r>
    </w:p>
    <w:p w:rsidR="00BD6691" w:rsidRPr="00BD6691" w:rsidRDefault="00BD6691" w:rsidP="00BD6691">
      <w:pPr>
        <w:spacing w:after="0" w:line="240" w:lineRule="auto"/>
        <w:jc w:val="both"/>
        <w:rPr>
          <w:rFonts w:ascii="Times New Roman" w:eastAsia="Times New Roman" w:hAnsi="Times New Roman" w:cs="Times New Roman"/>
          <w:lang w:eastAsia="pl-PL"/>
        </w:rPr>
      </w:pPr>
    </w:p>
    <w:p w:rsidR="00BD6691" w:rsidRPr="00BD6691" w:rsidRDefault="00BD6691" w:rsidP="00BD6691">
      <w:pPr>
        <w:numPr>
          <w:ilvl w:val="1"/>
          <w:numId w:val="3"/>
        </w:numPr>
        <w:tabs>
          <w:tab w:val="left" w:pos="0"/>
          <w:tab w:val="num" w:pos="426"/>
        </w:tabs>
        <w:spacing w:after="0" w:line="240" w:lineRule="auto"/>
        <w:ind w:left="360"/>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 xml:space="preserve">Oświadczam, iż nie podlegam wykluczeniu z przyczyn określonych w </w:t>
      </w:r>
      <w:r w:rsidRPr="00BD6691">
        <w:rPr>
          <w:rFonts w:ascii="Times-Roman" w:eastAsia="Times New Roman" w:hAnsi="Times-Roman" w:cs="Times-Roman"/>
          <w:lang w:eastAsia="pl-PL"/>
        </w:rPr>
        <w:t>art. 24 ust. 1  ustawy  Prawo  zamówień publicznych.</w:t>
      </w:r>
    </w:p>
    <w:p w:rsidR="00BD6691" w:rsidRPr="00BD6691" w:rsidRDefault="00BD6691" w:rsidP="00BD6691">
      <w:pPr>
        <w:numPr>
          <w:ilvl w:val="1"/>
          <w:numId w:val="3"/>
        </w:numPr>
        <w:tabs>
          <w:tab w:val="left" w:pos="0"/>
          <w:tab w:val="left" w:pos="142"/>
          <w:tab w:val="left" w:pos="284"/>
          <w:tab w:val="num" w:pos="1080"/>
        </w:tabs>
        <w:spacing w:after="0" w:line="240" w:lineRule="auto"/>
        <w:ind w:left="426" w:hanging="426"/>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 xml:space="preserve">  Oświadczam, iż nie podlegam wykluczeniu z przyczyn określonych w </w:t>
      </w:r>
      <w:r w:rsidRPr="00BD6691">
        <w:rPr>
          <w:rFonts w:ascii="Times-Roman" w:eastAsia="Times New Roman" w:hAnsi="Times-Roman" w:cs="Times-Roman"/>
          <w:lang w:eastAsia="pl-PL"/>
        </w:rPr>
        <w:t>art. 24 ust. 5 pkt 1 ustawy Prawo zamówień publicznych.</w:t>
      </w:r>
    </w:p>
    <w:p w:rsidR="00BD6691" w:rsidRPr="00BD6691" w:rsidRDefault="00BD6691" w:rsidP="00BD6691">
      <w:pPr>
        <w:numPr>
          <w:ilvl w:val="1"/>
          <w:numId w:val="3"/>
        </w:numPr>
        <w:tabs>
          <w:tab w:val="left" w:pos="0"/>
          <w:tab w:val="left" w:pos="142"/>
          <w:tab w:val="left" w:pos="284"/>
          <w:tab w:val="num" w:pos="1080"/>
        </w:tabs>
        <w:spacing w:after="0" w:line="240" w:lineRule="auto"/>
        <w:ind w:left="426" w:hanging="426"/>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 xml:space="preserve">Oświadczam, iż </w:t>
      </w:r>
      <w:r w:rsidRPr="00BD6691">
        <w:rPr>
          <w:rFonts w:ascii="Times-Roman" w:eastAsia="Times New Roman" w:hAnsi="Times-Roman" w:cs="Times-Roman"/>
          <w:lang w:eastAsia="pl-PL"/>
        </w:rPr>
        <w:t xml:space="preserve">spełniam warunek udziału w postępowaniu polegający na </w:t>
      </w:r>
      <w:r w:rsidRPr="00BD6691">
        <w:rPr>
          <w:rFonts w:ascii="Times New Roman" w:eastAsia="Times New Roman" w:hAnsi="Times New Roman" w:cs="Times New Roman"/>
          <w:lang w:eastAsia="pl-PL"/>
        </w:rPr>
        <w:t xml:space="preserve">dysponowaniu co najmniej jedną osobą posiadającą uprawnienia </w:t>
      </w:r>
      <w:r w:rsidRPr="00BD6691">
        <w:rPr>
          <w:rFonts w:ascii="Times New Roman" w:eastAsia="Times New Roman" w:hAnsi="Times New Roman" w:cs="Times New Roman"/>
          <w:u w:val="single"/>
          <w:lang w:eastAsia="pl-PL"/>
        </w:rPr>
        <w:t>do kierowania robotami</w:t>
      </w:r>
      <w:r w:rsidRPr="00BD6691">
        <w:rPr>
          <w:rFonts w:ascii="Times New Roman" w:eastAsia="Times New Roman" w:hAnsi="Times New Roman" w:cs="Times New Roman"/>
          <w:lang w:eastAsia="pl-PL"/>
        </w:rPr>
        <w:t xml:space="preserve"> w specjalności:</w:t>
      </w:r>
    </w:p>
    <w:p w:rsidR="00BD6691" w:rsidRPr="00BD6691" w:rsidRDefault="00BD6691" w:rsidP="00BD6691">
      <w:pPr>
        <w:numPr>
          <w:ilvl w:val="0"/>
          <w:numId w:val="6"/>
        </w:numPr>
        <w:tabs>
          <w:tab w:val="left" w:pos="180"/>
        </w:tabs>
        <w:suppressAutoHyphens/>
        <w:autoSpaceDE w:val="0"/>
        <w:spacing w:after="0" w:line="276" w:lineRule="auto"/>
        <w:jc w:val="both"/>
        <w:rPr>
          <w:rFonts w:ascii="Times New Roman" w:eastAsia="Times New Roman" w:hAnsi="Times New Roman" w:cs="Times New Roman"/>
          <w:lang w:val="x-none" w:eastAsia="x-none"/>
        </w:rPr>
      </w:pPr>
      <w:r w:rsidRPr="00BD6691">
        <w:rPr>
          <w:rFonts w:ascii="Times New Roman" w:eastAsia="Times New Roman" w:hAnsi="Times New Roman" w:cs="Times New Roman"/>
          <w:lang w:eastAsia="x-none"/>
        </w:rPr>
        <w:t>konstrukcyjno-budowlanej bez ograniczeń</w:t>
      </w:r>
    </w:p>
    <w:p w:rsidR="00BD6691" w:rsidRPr="00BD6691" w:rsidRDefault="00BD6691" w:rsidP="00BD6691">
      <w:pPr>
        <w:numPr>
          <w:ilvl w:val="0"/>
          <w:numId w:val="6"/>
        </w:numPr>
        <w:tabs>
          <w:tab w:val="left" w:pos="180"/>
        </w:tabs>
        <w:suppressAutoHyphens/>
        <w:autoSpaceDE w:val="0"/>
        <w:spacing w:after="0" w:line="276" w:lineRule="auto"/>
        <w:jc w:val="both"/>
        <w:rPr>
          <w:rFonts w:ascii="Times New Roman" w:eastAsia="Times New Roman" w:hAnsi="Times New Roman" w:cs="Times New Roman"/>
          <w:lang w:val="x-none" w:eastAsia="x-none"/>
        </w:rPr>
      </w:pPr>
      <w:r w:rsidRPr="00BD6691">
        <w:rPr>
          <w:rFonts w:ascii="Times New Roman" w:eastAsia="Times New Roman" w:hAnsi="Times New Roman" w:cs="Times New Roman"/>
          <w:lang w:val="x-none" w:eastAsia="x-none"/>
        </w:rPr>
        <w:t>drogowej bez ograniczeń,</w:t>
      </w:r>
    </w:p>
    <w:p w:rsidR="00BD6691" w:rsidRPr="00BD6691" w:rsidRDefault="00BD6691" w:rsidP="00BD6691">
      <w:pPr>
        <w:numPr>
          <w:ilvl w:val="0"/>
          <w:numId w:val="6"/>
        </w:numPr>
        <w:autoSpaceDE w:val="0"/>
        <w:autoSpaceDN w:val="0"/>
        <w:adjustRightInd w:val="0"/>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instalacyjnej w zakresie sieci, instalacji i urządzeń elektrycznych i elektroenergetycznych bez ograniczeń,</w:t>
      </w:r>
    </w:p>
    <w:p w:rsidR="00BD6691" w:rsidRPr="00BD6691" w:rsidRDefault="00BD6691" w:rsidP="00BD6691">
      <w:pPr>
        <w:numPr>
          <w:ilvl w:val="0"/>
          <w:numId w:val="6"/>
        </w:numPr>
        <w:autoSpaceDE w:val="0"/>
        <w:autoSpaceDN w:val="0"/>
        <w:adjustRightInd w:val="0"/>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instalacyjnej w zakresie sieci, instalacji i urządzeń cieplnych, wentylacyjnych, gazowych, wodociągowych i kanalizacyjnych bez ograniczeń,</w:t>
      </w:r>
    </w:p>
    <w:p w:rsidR="00BD6691" w:rsidRPr="00BD6691" w:rsidRDefault="00BD6691" w:rsidP="00BD6691">
      <w:pPr>
        <w:numPr>
          <w:ilvl w:val="0"/>
          <w:numId w:val="6"/>
        </w:numPr>
        <w:autoSpaceDE w:val="0"/>
        <w:autoSpaceDN w:val="0"/>
        <w:adjustRightInd w:val="0"/>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instalacyjnej w zakresie instalacji teletechnicznych bez ograniczeń;</w:t>
      </w:r>
    </w:p>
    <w:p w:rsidR="00BD6691" w:rsidRPr="00BD6691" w:rsidRDefault="00BD6691" w:rsidP="00BD6691">
      <w:pPr>
        <w:numPr>
          <w:ilvl w:val="1"/>
          <w:numId w:val="3"/>
        </w:numPr>
        <w:tabs>
          <w:tab w:val="left" w:pos="0"/>
          <w:tab w:val="left" w:pos="142"/>
          <w:tab w:val="left" w:pos="284"/>
          <w:tab w:val="num" w:pos="1080"/>
        </w:tabs>
        <w:spacing w:after="0" w:line="240" w:lineRule="auto"/>
        <w:ind w:left="426" w:hanging="426"/>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 xml:space="preserve"> Oświadczam, iż </w:t>
      </w:r>
      <w:r w:rsidRPr="00BD6691">
        <w:rPr>
          <w:rFonts w:ascii="Times-Roman" w:eastAsia="Times New Roman" w:hAnsi="Times-Roman" w:cs="Times-Roman"/>
          <w:lang w:eastAsia="pl-PL"/>
        </w:rPr>
        <w:t xml:space="preserve">spełniam warunek udziału w postępowaniu polegający na </w:t>
      </w:r>
      <w:r w:rsidRPr="00BD6691">
        <w:rPr>
          <w:rFonts w:ascii="Times New Roman" w:eastAsia="Times New Roman" w:hAnsi="Times New Roman" w:cs="Times New Roman"/>
          <w:lang w:eastAsia="pl-PL"/>
        </w:rPr>
        <w:t xml:space="preserve">dysponowaniu co najmniej jedną osobą posiadającą uprawnienia </w:t>
      </w:r>
      <w:r w:rsidRPr="00BD6691">
        <w:rPr>
          <w:rFonts w:ascii="Times New Roman" w:eastAsia="Times New Roman" w:hAnsi="Times New Roman" w:cs="Times New Roman"/>
          <w:u w:val="single"/>
          <w:lang w:eastAsia="pl-PL"/>
        </w:rPr>
        <w:t>do projektowania</w:t>
      </w:r>
      <w:r w:rsidRPr="00BD6691">
        <w:rPr>
          <w:rFonts w:ascii="Times New Roman" w:eastAsia="Times New Roman" w:hAnsi="Times New Roman" w:cs="Times New Roman"/>
          <w:lang w:eastAsia="pl-PL"/>
        </w:rPr>
        <w:t xml:space="preserve"> w specjalności:</w:t>
      </w:r>
    </w:p>
    <w:p w:rsidR="00BD6691" w:rsidRPr="00BD6691" w:rsidRDefault="00BD6691" w:rsidP="00BD6691">
      <w:pPr>
        <w:numPr>
          <w:ilvl w:val="0"/>
          <w:numId w:val="7"/>
        </w:numPr>
        <w:tabs>
          <w:tab w:val="left" w:pos="180"/>
        </w:tabs>
        <w:suppressAutoHyphens/>
        <w:autoSpaceDE w:val="0"/>
        <w:spacing w:after="0" w:line="276" w:lineRule="auto"/>
        <w:jc w:val="both"/>
        <w:rPr>
          <w:rFonts w:ascii="Times New Roman" w:eastAsia="Times New Roman" w:hAnsi="Times New Roman" w:cs="Times New Roman"/>
          <w:lang w:val="x-none" w:eastAsia="x-none"/>
        </w:rPr>
      </w:pPr>
      <w:r w:rsidRPr="00BD6691">
        <w:rPr>
          <w:rFonts w:ascii="Times New Roman" w:eastAsia="Times New Roman" w:hAnsi="Times New Roman" w:cs="Times New Roman"/>
          <w:lang w:eastAsia="x-none"/>
        </w:rPr>
        <w:t>konstrukcyjno-budowlanej bez ograniczeń</w:t>
      </w:r>
    </w:p>
    <w:p w:rsidR="00BD6691" w:rsidRPr="00BD6691" w:rsidRDefault="00BD6691" w:rsidP="00BD6691">
      <w:pPr>
        <w:numPr>
          <w:ilvl w:val="0"/>
          <w:numId w:val="7"/>
        </w:numPr>
        <w:tabs>
          <w:tab w:val="left" w:pos="180"/>
        </w:tabs>
        <w:suppressAutoHyphens/>
        <w:autoSpaceDE w:val="0"/>
        <w:spacing w:after="0" w:line="276" w:lineRule="auto"/>
        <w:jc w:val="both"/>
        <w:rPr>
          <w:rFonts w:ascii="Times New Roman" w:eastAsia="Times New Roman" w:hAnsi="Times New Roman" w:cs="Times New Roman"/>
          <w:lang w:val="x-none" w:eastAsia="x-none"/>
        </w:rPr>
      </w:pPr>
      <w:r w:rsidRPr="00BD6691">
        <w:rPr>
          <w:rFonts w:ascii="Times New Roman" w:eastAsia="Times New Roman" w:hAnsi="Times New Roman" w:cs="Times New Roman"/>
          <w:lang w:val="x-none" w:eastAsia="x-none"/>
        </w:rPr>
        <w:t>drogowej bez ograniczeń,</w:t>
      </w:r>
    </w:p>
    <w:p w:rsidR="00BD6691" w:rsidRPr="00BD6691" w:rsidRDefault="00BD6691" w:rsidP="00BD6691">
      <w:pPr>
        <w:numPr>
          <w:ilvl w:val="0"/>
          <w:numId w:val="7"/>
        </w:numPr>
        <w:autoSpaceDE w:val="0"/>
        <w:autoSpaceDN w:val="0"/>
        <w:adjustRightInd w:val="0"/>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instalacyjnej w zakresie sieci, instalacji i urządzeń elektrycznych i elektroenergetycznych bez ograniczeń,</w:t>
      </w:r>
    </w:p>
    <w:p w:rsidR="00BD6691" w:rsidRPr="00BD6691" w:rsidRDefault="00BD6691" w:rsidP="00BD6691">
      <w:pPr>
        <w:numPr>
          <w:ilvl w:val="0"/>
          <w:numId w:val="7"/>
        </w:numPr>
        <w:autoSpaceDE w:val="0"/>
        <w:autoSpaceDN w:val="0"/>
        <w:adjustRightInd w:val="0"/>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instalacyjnej w zakresie sieci, instalacji i urządzeń cieplnych, wentylacyjnych, gazowych, wodociągowych i kanalizacyjnych bez ograniczeń,</w:t>
      </w:r>
    </w:p>
    <w:p w:rsidR="00BD6691" w:rsidRPr="00BD6691" w:rsidRDefault="00BD6691" w:rsidP="00BD6691">
      <w:pPr>
        <w:numPr>
          <w:ilvl w:val="0"/>
          <w:numId w:val="7"/>
        </w:numPr>
        <w:autoSpaceDE w:val="0"/>
        <w:autoSpaceDN w:val="0"/>
        <w:adjustRightInd w:val="0"/>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instalacyjnej w zakresie instalacji teletechnicznych bez ograniczeń;</w:t>
      </w:r>
    </w:p>
    <w:p w:rsidR="00BD6691" w:rsidRPr="00BD6691" w:rsidRDefault="00BD6691" w:rsidP="00BD6691">
      <w:pPr>
        <w:numPr>
          <w:ilvl w:val="1"/>
          <w:numId w:val="3"/>
        </w:numPr>
        <w:tabs>
          <w:tab w:val="num" w:pos="284"/>
        </w:tabs>
        <w:autoSpaceDE w:val="0"/>
        <w:autoSpaceDN w:val="0"/>
        <w:adjustRightInd w:val="0"/>
        <w:spacing w:after="0" w:line="240" w:lineRule="auto"/>
        <w:ind w:left="284" w:hanging="284"/>
        <w:jc w:val="both"/>
        <w:rPr>
          <w:rFonts w:ascii="Times New Roman" w:eastAsia="Times New Roman" w:hAnsi="Times New Roman" w:cs="Times New Roman"/>
          <w:lang w:val="x-none" w:eastAsia="x-none"/>
        </w:rPr>
      </w:pPr>
      <w:r w:rsidRPr="00BD6691">
        <w:rPr>
          <w:rFonts w:ascii="Times New Roman" w:eastAsia="Times New Roman" w:hAnsi="Times New Roman" w:cs="Times New Roman"/>
          <w:lang w:val="x-none" w:eastAsia="x-none"/>
        </w:rPr>
        <w:t>Oświadczam, iż spełniam warunek udziału w postępowaniu polegający na</w:t>
      </w:r>
      <w:r w:rsidRPr="00BD6691">
        <w:rPr>
          <w:rFonts w:ascii="Times New Roman" w:eastAsia="Times New Roman" w:hAnsi="Times New Roman" w:cs="Times New Roman"/>
          <w:lang w:eastAsia="x-none"/>
        </w:rPr>
        <w:t xml:space="preserve"> wykonaniu </w:t>
      </w:r>
      <w:r w:rsidRPr="00BD6691">
        <w:rPr>
          <w:rFonts w:ascii="Times New Roman" w:eastAsia="Times New Roman" w:hAnsi="Times New Roman" w:cs="Times New Roman"/>
          <w:lang w:val="x-none" w:eastAsia="x-none"/>
        </w:rPr>
        <w:t>w okresie</w:t>
      </w:r>
      <w:r w:rsidRPr="00BD6691">
        <w:rPr>
          <w:rFonts w:ascii="Calibri" w:eastAsia="Times New Roman" w:hAnsi="Calibri" w:cs="Times New Roman"/>
          <w:lang w:val="x-none" w:eastAsia="x-none"/>
        </w:rPr>
        <w:t xml:space="preserve"> </w:t>
      </w:r>
      <w:r w:rsidRPr="00BD6691">
        <w:rPr>
          <w:rFonts w:ascii="Times New Roman" w:eastAsia="Times New Roman" w:hAnsi="Times New Roman" w:cs="Times New Roman"/>
          <w:lang w:val="x-none" w:eastAsia="x-none"/>
        </w:rPr>
        <w:t xml:space="preserve">ostatnich pięciu lat przed upływem terminu składania ofert, a jeżeli okres prowadzenia działalności jest krótszy – w tym okresie, co najmniej jednej roboty budowlanej związanej z budową obiektu </w:t>
      </w:r>
      <w:r w:rsidRPr="00BD6691">
        <w:rPr>
          <w:rFonts w:ascii="Times New Roman" w:eastAsia="Times New Roman" w:hAnsi="Times New Roman" w:cs="Times New Roman"/>
          <w:lang w:eastAsia="x-none"/>
        </w:rPr>
        <w:t xml:space="preserve">o </w:t>
      </w:r>
      <w:r w:rsidRPr="00BD6691">
        <w:rPr>
          <w:rFonts w:ascii="Times New Roman" w:eastAsia="Times New Roman" w:hAnsi="Times New Roman" w:cs="Times New Roman"/>
          <w:lang w:val="x-none" w:eastAsia="x-none"/>
        </w:rPr>
        <w:t xml:space="preserve">kubaturze nie mniejszej niż 5.000 m3. </w:t>
      </w:r>
    </w:p>
    <w:p w:rsidR="00BD6691" w:rsidRPr="00BD6691" w:rsidRDefault="00BD6691" w:rsidP="00BD6691">
      <w:pPr>
        <w:numPr>
          <w:ilvl w:val="1"/>
          <w:numId w:val="3"/>
        </w:numPr>
        <w:tabs>
          <w:tab w:val="num" w:pos="284"/>
        </w:tabs>
        <w:autoSpaceDE w:val="0"/>
        <w:autoSpaceDN w:val="0"/>
        <w:adjustRightInd w:val="0"/>
        <w:spacing w:after="0" w:line="240" w:lineRule="auto"/>
        <w:ind w:left="284" w:hanging="284"/>
        <w:jc w:val="both"/>
        <w:rPr>
          <w:rFonts w:ascii="Times New Roman" w:eastAsia="Times New Roman" w:hAnsi="Times New Roman" w:cs="Times New Roman"/>
          <w:lang w:val="x-none" w:eastAsia="x-none"/>
        </w:rPr>
      </w:pPr>
      <w:r w:rsidRPr="00BD6691">
        <w:rPr>
          <w:rFonts w:ascii="Times New Roman" w:eastAsia="Times New Roman" w:hAnsi="Times New Roman" w:cs="Times New Roman"/>
          <w:lang w:val="x-none" w:eastAsia="x-none"/>
        </w:rPr>
        <w:t>Oświadczam, iż spełniam warunek udziału w postępowaniu polegający na</w:t>
      </w:r>
      <w:r w:rsidRPr="00BD6691">
        <w:rPr>
          <w:rFonts w:ascii="Times New Roman" w:eastAsia="Times New Roman" w:hAnsi="Times New Roman" w:cs="Times New Roman"/>
          <w:lang w:eastAsia="x-none"/>
        </w:rPr>
        <w:t xml:space="preserve"> wykonaniu</w:t>
      </w:r>
      <w:r w:rsidRPr="00BD6691">
        <w:rPr>
          <w:rFonts w:ascii="Times New Roman" w:eastAsia="Times New Roman" w:hAnsi="Times New Roman" w:cs="Times New Roman"/>
          <w:lang w:val="x-none" w:eastAsia="x-none"/>
        </w:rPr>
        <w:t xml:space="preserve"> w okresie ostatnich pięciu lat przed upływem terminu składania ofert, a jeżeli okres prowadzenia działalności jest krótszy – w tym okresie, wykonali co najmniej jedną robotę budowlaną związaną z budową lub przebudową drogi klasy minimum L o długości co najmniej 300 m.</w:t>
      </w:r>
    </w:p>
    <w:p w:rsidR="00BD6691" w:rsidRPr="00BD6691" w:rsidRDefault="00BD6691" w:rsidP="00BD6691">
      <w:pPr>
        <w:tabs>
          <w:tab w:val="left" w:pos="0"/>
          <w:tab w:val="left" w:pos="142"/>
          <w:tab w:val="left" w:pos="284"/>
        </w:tabs>
        <w:spacing w:after="0" w:line="240" w:lineRule="auto"/>
        <w:ind w:left="426"/>
        <w:jc w:val="both"/>
        <w:rPr>
          <w:rFonts w:ascii="Times New Roman" w:eastAsia="Times New Roman" w:hAnsi="Times New Roman" w:cs="Times New Roman"/>
          <w:lang w:eastAsia="pl-PL"/>
        </w:rPr>
      </w:pPr>
    </w:p>
    <w:tbl>
      <w:tblPr>
        <w:tblW w:w="9352" w:type="dxa"/>
        <w:tblLayout w:type="fixed"/>
        <w:tblCellMar>
          <w:left w:w="70" w:type="dxa"/>
          <w:right w:w="70" w:type="dxa"/>
        </w:tblCellMar>
        <w:tblLook w:val="0000" w:firstRow="0" w:lastRow="0" w:firstColumn="0" w:lastColumn="0" w:noHBand="0" w:noVBand="0"/>
      </w:tblPr>
      <w:tblGrid>
        <w:gridCol w:w="2512"/>
        <w:gridCol w:w="2801"/>
        <w:gridCol w:w="4039"/>
      </w:tblGrid>
      <w:tr w:rsidR="00BD6691" w:rsidRPr="00BD6691" w:rsidTr="00CC4376">
        <w:trPr>
          <w:trHeight w:val="818"/>
        </w:trPr>
        <w:tc>
          <w:tcPr>
            <w:tcW w:w="2512" w:type="dxa"/>
            <w:shd w:val="clear" w:color="auto" w:fill="auto"/>
          </w:tcPr>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t>
            </w:r>
          </w:p>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miejscowość i data</w:t>
            </w:r>
          </w:p>
        </w:tc>
        <w:tc>
          <w:tcPr>
            <w:tcW w:w="2801" w:type="dxa"/>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4039" w:type="dxa"/>
            <w:shd w:val="clear" w:color="auto" w:fill="auto"/>
          </w:tcPr>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t>
            </w:r>
          </w:p>
          <w:p w:rsidR="00BD6691" w:rsidRPr="00BD6691" w:rsidRDefault="00BD6691" w:rsidP="00BD6691">
            <w:pPr>
              <w:overflowPunct w:val="0"/>
              <w:autoSpaceDE w:val="0"/>
              <w:spacing w:after="0" w:line="240" w:lineRule="auto"/>
              <w:jc w:val="center"/>
              <w:textAlignment w:val="baseline"/>
              <w:rPr>
                <w:rFonts w:ascii="Times New Roman" w:eastAsia="Times New Roman" w:hAnsi="Times New Roman" w:cs="Times New Roman"/>
                <w:color w:val="FF0000"/>
                <w:lang w:eastAsia="pl-PL"/>
              </w:rPr>
            </w:pPr>
            <w:r w:rsidRPr="00BD6691">
              <w:rPr>
                <w:rFonts w:ascii="Times New Roman" w:eastAsia="Times New Roman" w:hAnsi="Times New Roman" w:cs="Times New Roman"/>
                <w:lang w:eastAsia="pl-PL"/>
              </w:rPr>
              <w:t>podpis (upełnomocniony przedstawiciel)</w:t>
            </w:r>
          </w:p>
        </w:tc>
      </w:tr>
    </w:tbl>
    <w:p w:rsidR="00BD6691" w:rsidRPr="00BD6691" w:rsidRDefault="00BD6691" w:rsidP="00BD6691">
      <w:pPr>
        <w:spacing w:after="0" w:line="240" w:lineRule="auto"/>
        <w:jc w:val="both"/>
        <w:rPr>
          <w:rFonts w:ascii="Times New Roman" w:eastAsia="Times New Roman" w:hAnsi="Times New Roman" w:cs="Times New Roman"/>
          <w:lang w:eastAsia="pl-PL"/>
        </w:rPr>
      </w:pPr>
    </w:p>
    <w:p w:rsidR="00BD6691" w:rsidRPr="00BD6691" w:rsidRDefault="00BD6691" w:rsidP="00BD6691">
      <w:pPr>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 xml:space="preserve">Oświadczam, że zachodzą w stosunku do mnie podstawy wykluczenia z postępowania na podstawie art. …………. ustawy </w:t>
      </w:r>
      <w:proofErr w:type="spellStart"/>
      <w:r w:rsidRPr="00BD6691">
        <w:rPr>
          <w:rFonts w:ascii="Times New Roman" w:eastAsia="Times New Roman" w:hAnsi="Times New Roman" w:cs="Times New Roman"/>
          <w:lang w:eastAsia="pl-PL"/>
        </w:rPr>
        <w:t>Pzp</w:t>
      </w:r>
      <w:proofErr w:type="spellEnd"/>
      <w:r w:rsidRPr="00BD6691">
        <w:rPr>
          <w:rFonts w:ascii="Times New Roman" w:eastAsia="Times New Roman" w:hAnsi="Times New Roman" w:cs="Times New Roman"/>
          <w:lang w:eastAsia="pl-PL"/>
        </w:rPr>
        <w:t xml:space="preserve"> </w:t>
      </w:r>
      <w:r w:rsidRPr="00BD6691">
        <w:rPr>
          <w:rFonts w:ascii="Times New Roman" w:eastAsia="Times New Roman" w:hAnsi="Times New Roman" w:cs="Times New Roman"/>
          <w:i/>
          <w:lang w:eastAsia="pl-PL"/>
        </w:rPr>
        <w:t xml:space="preserve">(podać mającą zastosowanie podstawę wykluczenia spośród wymienionych w art. 24 ust. 1 pkt 13-14, 16-20 lub art. 24 ust. 5 pkt. 1 ustawy </w:t>
      </w:r>
      <w:proofErr w:type="spellStart"/>
      <w:r w:rsidRPr="00BD6691">
        <w:rPr>
          <w:rFonts w:ascii="Times New Roman" w:eastAsia="Times New Roman" w:hAnsi="Times New Roman" w:cs="Times New Roman"/>
          <w:i/>
          <w:lang w:eastAsia="pl-PL"/>
        </w:rPr>
        <w:t>Pzp</w:t>
      </w:r>
      <w:proofErr w:type="spellEnd"/>
      <w:r w:rsidRPr="00BD6691">
        <w:rPr>
          <w:rFonts w:ascii="Times New Roman" w:eastAsia="Times New Roman" w:hAnsi="Times New Roman" w:cs="Times New Roman"/>
          <w:i/>
          <w:lang w:eastAsia="pl-PL"/>
        </w:rPr>
        <w:t>).</w:t>
      </w:r>
      <w:r w:rsidRPr="00BD6691">
        <w:rPr>
          <w:rFonts w:ascii="Times New Roman" w:eastAsia="Times New Roman" w:hAnsi="Times New Roman" w:cs="Times New Roman"/>
          <w:lang w:eastAsia="pl-PL"/>
        </w:rPr>
        <w:t xml:space="preserve"> Jednocześnie oświadczam, że w związku z ww. okolicznością, na podstawie art. 24 ust. 8 ustawy </w:t>
      </w:r>
      <w:proofErr w:type="spellStart"/>
      <w:r w:rsidRPr="00BD6691">
        <w:rPr>
          <w:rFonts w:ascii="Times New Roman" w:eastAsia="Times New Roman" w:hAnsi="Times New Roman" w:cs="Times New Roman"/>
          <w:lang w:eastAsia="pl-PL"/>
        </w:rPr>
        <w:t>Pzp</w:t>
      </w:r>
      <w:proofErr w:type="spellEnd"/>
      <w:r w:rsidRPr="00BD6691">
        <w:rPr>
          <w:rFonts w:ascii="Times New Roman" w:eastAsia="Times New Roman" w:hAnsi="Times New Roman" w:cs="Times New Roman"/>
          <w:lang w:eastAsia="pl-PL"/>
        </w:rPr>
        <w:t xml:space="preserve"> podjąłem następujące środki naprawcze: …………………………………………………………………………………………………………</w:t>
      </w:r>
    </w:p>
    <w:p w:rsidR="00BD6691" w:rsidRPr="00BD6691" w:rsidRDefault="00BD6691" w:rsidP="00BD6691">
      <w:pPr>
        <w:spacing w:after="0" w:line="36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t>
      </w:r>
    </w:p>
    <w:tbl>
      <w:tblPr>
        <w:tblW w:w="0" w:type="auto"/>
        <w:tblLayout w:type="fixed"/>
        <w:tblCellMar>
          <w:left w:w="70" w:type="dxa"/>
          <w:right w:w="70" w:type="dxa"/>
        </w:tblCellMar>
        <w:tblLook w:val="0000" w:firstRow="0" w:lastRow="0" w:firstColumn="0" w:lastColumn="0" w:noHBand="0" w:noVBand="0"/>
      </w:tblPr>
      <w:tblGrid>
        <w:gridCol w:w="2468"/>
        <w:gridCol w:w="2752"/>
        <w:gridCol w:w="3968"/>
      </w:tblGrid>
      <w:tr w:rsidR="00BD6691" w:rsidRPr="00BD6691" w:rsidTr="00CC4376">
        <w:tc>
          <w:tcPr>
            <w:tcW w:w="2468" w:type="dxa"/>
            <w:shd w:val="clear" w:color="auto" w:fill="auto"/>
          </w:tcPr>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t>
            </w:r>
          </w:p>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miejscowość i data</w:t>
            </w:r>
          </w:p>
        </w:tc>
        <w:tc>
          <w:tcPr>
            <w:tcW w:w="2752" w:type="dxa"/>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3968" w:type="dxa"/>
            <w:shd w:val="clear" w:color="auto" w:fill="auto"/>
          </w:tcPr>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t>
            </w:r>
          </w:p>
          <w:p w:rsidR="00BD6691" w:rsidRPr="00BD6691" w:rsidRDefault="00BD6691" w:rsidP="00BD6691">
            <w:pPr>
              <w:overflowPunct w:val="0"/>
              <w:autoSpaceDE w:val="0"/>
              <w:spacing w:after="0" w:line="240" w:lineRule="auto"/>
              <w:jc w:val="center"/>
              <w:textAlignment w:val="baseline"/>
              <w:rPr>
                <w:rFonts w:ascii="Times New Roman" w:eastAsia="Times New Roman" w:hAnsi="Times New Roman" w:cs="Times New Roman"/>
                <w:color w:val="FF0000"/>
                <w:lang w:eastAsia="pl-PL"/>
              </w:rPr>
            </w:pPr>
            <w:r w:rsidRPr="00BD6691">
              <w:rPr>
                <w:rFonts w:ascii="Times New Roman" w:eastAsia="Times New Roman" w:hAnsi="Times New Roman" w:cs="Times New Roman"/>
                <w:lang w:eastAsia="pl-PL"/>
              </w:rPr>
              <w:t>podpis (upełnomocniony przedstawiciel)</w:t>
            </w:r>
          </w:p>
        </w:tc>
      </w:tr>
    </w:tbl>
    <w:p w:rsidR="00BD6691" w:rsidRPr="00BD6691" w:rsidRDefault="00BD6691" w:rsidP="00BD6691">
      <w:pPr>
        <w:spacing w:after="0" w:line="360" w:lineRule="auto"/>
        <w:jc w:val="both"/>
        <w:rPr>
          <w:rFonts w:ascii="Times New Roman" w:eastAsia="Times New Roman" w:hAnsi="Times New Roman" w:cs="Times New Roman"/>
          <w:lang w:eastAsia="pl-PL"/>
        </w:rPr>
      </w:pPr>
    </w:p>
    <w:p w:rsidR="00BD6691" w:rsidRPr="00BD6691" w:rsidRDefault="00BD6691" w:rsidP="00BD6691">
      <w:pPr>
        <w:spacing w:after="0" w:line="240" w:lineRule="auto"/>
        <w:jc w:val="both"/>
        <w:rPr>
          <w:rFonts w:ascii="Times New Roman" w:eastAsia="Times New Roman" w:hAnsi="Times New Roman" w:cs="Times New Roman"/>
          <w:i/>
          <w:u w:val="single"/>
          <w:lang w:eastAsia="pl-PL"/>
        </w:rPr>
      </w:pPr>
      <w:r w:rsidRPr="00BD6691">
        <w:rPr>
          <w:rFonts w:ascii="Times New Roman" w:eastAsia="Times New Roman" w:hAnsi="Times New Roman" w:cs="Times New Roman"/>
          <w:i/>
          <w:u w:val="single"/>
          <w:lang w:eastAsia="pl-PL"/>
        </w:rPr>
        <w:t>Uwaga:</w:t>
      </w:r>
    </w:p>
    <w:p w:rsidR="00BD6691" w:rsidRPr="00BD6691" w:rsidRDefault="00BD6691" w:rsidP="00BD6691">
      <w:pPr>
        <w:spacing w:after="0" w:line="240" w:lineRule="auto"/>
        <w:jc w:val="both"/>
        <w:rPr>
          <w:rFonts w:ascii="Times New Roman" w:eastAsia="Times New Roman" w:hAnsi="Times New Roman" w:cs="Times New Roman"/>
          <w:i/>
          <w:lang w:eastAsia="pl-PL"/>
        </w:rPr>
      </w:pPr>
      <w:r w:rsidRPr="00BD6691">
        <w:rPr>
          <w:rFonts w:ascii="Times New Roman" w:eastAsia="Times New Roman" w:hAnsi="Times New Roman" w:cs="Times New Roman"/>
          <w:i/>
          <w:lang w:eastAsia="pl-PL"/>
        </w:rPr>
        <w:lastRenderedPageBreak/>
        <w:t>Wykonawca, który powołuje się na zasoby innych podmiotów, w celu wykazania braku istnienia wobec nich podstaw wykluczenia oraz spełniania, w zakresie, w jakim powołuje się na ich zasoby, warunków udziału w postępowaniu, składa oświadczenie:</w:t>
      </w:r>
    </w:p>
    <w:p w:rsidR="00BD6691" w:rsidRPr="00BD6691" w:rsidRDefault="00BD6691" w:rsidP="00BD6691">
      <w:pPr>
        <w:spacing w:after="0" w:line="240" w:lineRule="auto"/>
        <w:jc w:val="both"/>
        <w:rPr>
          <w:rFonts w:ascii="Times New Roman" w:eastAsia="Times New Roman" w:hAnsi="Times New Roman" w:cs="Times New Roman"/>
          <w:lang w:eastAsia="pl-PL"/>
        </w:rPr>
      </w:pPr>
    </w:p>
    <w:p w:rsidR="00BD6691" w:rsidRPr="00BD6691" w:rsidRDefault="00BD6691" w:rsidP="00BD6691">
      <w:pPr>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Oświadczam, że w celu wykazania spełniania warunków udziału w postępowaniu, określonych przez zamawiającego, polegam na zasobach następujących podmiotów:</w:t>
      </w:r>
    </w:p>
    <w:p w:rsidR="00BD6691" w:rsidRPr="00BD6691" w:rsidRDefault="00BD6691" w:rsidP="00BD6691">
      <w:pPr>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t>
      </w:r>
    </w:p>
    <w:p w:rsidR="00BD6691" w:rsidRPr="00BD6691" w:rsidRDefault="00BD6691" w:rsidP="00BD6691">
      <w:pPr>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 następującym zakresie:</w:t>
      </w:r>
    </w:p>
    <w:p w:rsidR="00BD6691" w:rsidRPr="00BD6691" w:rsidRDefault="00BD6691" w:rsidP="00BD6691">
      <w:pPr>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t>
      </w:r>
    </w:p>
    <w:p w:rsidR="00BD6691" w:rsidRPr="00BD6691" w:rsidRDefault="00BD6691" w:rsidP="00BD6691">
      <w:pPr>
        <w:spacing w:after="0" w:line="240" w:lineRule="auto"/>
        <w:jc w:val="both"/>
        <w:rPr>
          <w:rFonts w:ascii="Times New Roman" w:eastAsia="Times New Roman" w:hAnsi="Times New Roman" w:cs="Times New Roman"/>
          <w:i/>
          <w:sz w:val="20"/>
          <w:szCs w:val="20"/>
          <w:lang w:eastAsia="pl-PL"/>
        </w:rPr>
      </w:pPr>
      <w:r w:rsidRPr="00BD6691">
        <w:rPr>
          <w:rFonts w:ascii="Times New Roman" w:eastAsia="Times New Roman" w:hAnsi="Times New Roman" w:cs="Times New Roman"/>
          <w:i/>
          <w:sz w:val="20"/>
          <w:szCs w:val="20"/>
          <w:lang w:eastAsia="pl-PL"/>
        </w:rPr>
        <w:t>(wskazać podmiot i określić odpowiedni zakres dla wskazanego podmiotu)</w:t>
      </w:r>
    </w:p>
    <w:p w:rsidR="00BD6691" w:rsidRPr="00BD6691" w:rsidRDefault="00BD6691" w:rsidP="00BD6691">
      <w:pPr>
        <w:spacing w:after="0" w:line="240" w:lineRule="auto"/>
        <w:jc w:val="both"/>
        <w:rPr>
          <w:rFonts w:ascii="Times New Roman" w:eastAsia="Times New Roman" w:hAnsi="Times New Roman" w:cs="Times New Roman"/>
          <w:lang w:eastAsia="pl-PL"/>
        </w:rPr>
      </w:pPr>
    </w:p>
    <w:p w:rsidR="00BD6691" w:rsidRPr="00BD6691" w:rsidRDefault="00BD6691" w:rsidP="00BD6691">
      <w:pPr>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 xml:space="preserve">Oświadczam, że wyżej wymienione podmioty, na zasoby których powołuję się w niniejszym postępowaniu </w:t>
      </w:r>
      <w:r w:rsidRPr="00BD6691">
        <w:rPr>
          <w:rFonts w:ascii="Times New Roman" w:eastAsia="Times New Roman" w:hAnsi="Times New Roman" w:cs="Times New Roman"/>
          <w:u w:val="single"/>
          <w:lang w:eastAsia="pl-PL"/>
        </w:rPr>
        <w:t>nie podlegają wykluczeniu</w:t>
      </w:r>
      <w:r w:rsidRPr="00BD6691">
        <w:rPr>
          <w:rFonts w:ascii="Times New Roman" w:eastAsia="Times New Roman" w:hAnsi="Times New Roman" w:cs="Times New Roman"/>
          <w:lang w:eastAsia="pl-PL"/>
        </w:rPr>
        <w:t xml:space="preserve"> z postępowania o udzielenie zamówienia oraz spełniają warunki udziału w postępowaniu w zakresie, w jakim powołuję się na ich zasoby.</w:t>
      </w:r>
    </w:p>
    <w:p w:rsidR="00BD6691" w:rsidRPr="00BD6691" w:rsidRDefault="00BD6691" w:rsidP="00BD6691">
      <w:pPr>
        <w:spacing w:after="0" w:line="240" w:lineRule="auto"/>
        <w:jc w:val="both"/>
        <w:rPr>
          <w:rFonts w:ascii="Times New Roman" w:eastAsia="Times New Roman" w:hAnsi="Times New Roman" w:cs="Times New Roman"/>
          <w:lang w:eastAsia="pl-PL"/>
        </w:rPr>
      </w:pPr>
    </w:p>
    <w:tbl>
      <w:tblPr>
        <w:tblW w:w="9451" w:type="dxa"/>
        <w:tblLayout w:type="fixed"/>
        <w:tblCellMar>
          <w:left w:w="70" w:type="dxa"/>
          <w:right w:w="70" w:type="dxa"/>
        </w:tblCellMar>
        <w:tblLook w:val="0000" w:firstRow="0" w:lastRow="0" w:firstColumn="0" w:lastColumn="0" w:noHBand="0" w:noVBand="0"/>
      </w:tblPr>
      <w:tblGrid>
        <w:gridCol w:w="2539"/>
        <w:gridCol w:w="2830"/>
        <w:gridCol w:w="4082"/>
      </w:tblGrid>
      <w:tr w:rsidR="00BD6691" w:rsidRPr="00BD6691" w:rsidTr="00CC4376">
        <w:trPr>
          <w:trHeight w:val="11"/>
        </w:trPr>
        <w:tc>
          <w:tcPr>
            <w:tcW w:w="2539" w:type="dxa"/>
            <w:shd w:val="clear" w:color="auto" w:fill="auto"/>
          </w:tcPr>
          <w:p w:rsidR="00BD6691" w:rsidRPr="00BD6691" w:rsidRDefault="00BD6691" w:rsidP="00BD6691">
            <w:pPr>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t>
            </w:r>
          </w:p>
          <w:p w:rsidR="00BD6691" w:rsidRPr="00BD6691" w:rsidRDefault="00BD6691" w:rsidP="00BD6691">
            <w:pPr>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miejscowość i data</w:t>
            </w:r>
          </w:p>
        </w:tc>
        <w:tc>
          <w:tcPr>
            <w:tcW w:w="2830" w:type="dxa"/>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4082" w:type="dxa"/>
            <w:shd w:val="clear" w:color="auto" w:fill="auto"/>
          </w:tcPr>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t>
            </w:r>
          </w:p>
          <w:p w:rsidR="00BD6691" w:rsidRPr="00BD6691" w:rsidRDefault="00BD6691" w:rsidP="00BD6691">
            <w:pPr>
              <w:overflowPunct w:val="0"/>
              <w:autoSpaceDE w:val="0"/>
              <w:spacing w:after="0" w:line="240" w:lineRule="auto"/>
              <w:jc w:val="center"/>
              <w:textAlignment w:val="baseline"/>
              <w:rPr>
                <w:rFonts w:ascii="Times New Roman" w:eastAsia="Times New Roman" w:hAnsi="Times New Roman" w:cs="Times New Roman"/>
                <w:color w:val="FF0000"/>
                <w:lang w:eastAsia="pl-PL"/>
              </w:rPr>
            </w:pPr>
            <w:r w:rsidRPr="00BD6691">
              <w:rPr>
                <w:rFonts w:ascii="Times New Roman" w:eastAsia="Times New Roman" w:hAnsi="Times New Roman" w:cs="Times New Roman"/>
                <w:lang w:eastAsia="pl-PL"/>
              </w:rPr>
              <w:t>podpis (upełnomocniony przedstawiciel)</w:t>
            </w:r>
          </w:p>
        </w:tc>
      </w:tr>
      <w:tr w:rsidR="00BD6691" w:rsidRPr="00BD6691" w:rsidTr="00CC4376">
        <w:trPr>
          <w:trHeight w:val="42"/>
        </w:trPr>
        <w:tc>
          <w:tcPr>
            <w:tcW w:w="2539" w:type="dxa"/>
            <w:shd w:val="clear" w:color="auto" w:fill="auto"/>
          </w:tcPr>
          <w:p w:rsidR="00BD6691" w:rsidRPr="00BD6691" w:rsidRDefault="00BD6691" w:rsidP="00BD6691">
            <w:pPr>
              <w:spacing w:after="0" w:line="240" w:lineRule="auto"/>
              <w:jc w:val="both"/>
              <w:rPr>
                <w:rFonts w:ascii="Times New Roman" w:eastAsia="Times New Roman" w:hAnsi="Times New Roman" w:cs="Times New Roman"/>
                <w:lang w:eastAsia="pl-PL"/>
              </w:rPr>
            </w:pPr>
          </w:p>
        </w:tc>
        <w:tc>
          <w:tcPr>
            <w:tcW w:w="2830" w:type="dxa"/>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4082" w:type="dxa"/>
            <w:shd w:val="clear" w:color="auto" w:fill="auto"/>
          </w:tcPr>
          <w:p w:rsidR="00BD6691" w:rsidRPr="00BD6691" w:rsidRDefault="00BD6691" w:rsidP="00BD6691">
            <w:pPr>
              <w:spacing w:after="0" w:line="240" w:lineRule="auto"/>
              <w:jc w:val="center"/>
              <w:rPr>
                <w:rFonts w:ascii="Times New Roman" w:eastAsia="Times New Roman" w:hAnsi="Times New Roman" w:cs="Times New Roman"/>
                <w:lang w:eastAsia="pl-PL"/>
              </w:rPr>
            </w:pPr>
          </w:p>
        </w:tc>
      </w:tr>
    </w:tbl>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keepNext/>
        <w:numPr>
          <w:ilvl w:val="5"/>
          <w:numId w:val="2"/>
        </w:numPr>
        <w:tabs>
          <w:tab w:val="left" w:pos="0"/>
        </w:tabs>
        <w:suppressAutoHyphens/>
        <w:spacing w:after="0" w:line="240" w:lineRule="auto"/>
        <w:jc w:val="center"/>
        <w:outlineLvl w:val="5"/>
        <w:rPr>
          <w:rFonts w:ascii="Times New Roman" w:eastAsia="Times New Roman" w:hAnsi="Times New Roman" w:cs="Times New Roman"/>
          <w:b/>
          <w:sz w:val="18"/>
          <w:szCs w:val="20"/>
          <w:lang w:eastAsia="zh-CN"/>
        </w:rPr>
      </w:pPr>
      <w:r w:rsidRPr="00BD6691">
        <w:rPr>
          <w:rFonts w:ascii="Times New Roman" w:eastAsia="Times New Roman" w:hAnsi="Times New Roman" w:cs="Times New Roman"/>
          <w:b/>
          <w:sz w:val="20"/>
          <w:szCs w:val="20"/>
          <w:lang w:eastAsia="zh-CN"/>
        </w:rPr>
        <w:br w:type="page"/>
      </w:r>
      <w:r w:rsidRPr="00BD6691">
        <w:rPr>
          <w:rFonts w:ascii="Times New Roman" w:eastAsia="Times New Roman" w:hAnsi="Times New Roman" w:cs="Times New Roman"/>
          <w:b/>
          <w:sz w:val="18"/>
          <w:szCs w:val="20"/>
          <w:lang w:eastAsia="zh-CN"/>
        </w:rPr>
        <w:lastRenderedPageBreak/>
        <w:t xml:space="preserve"> </w:t>
      </w:r>
    </w:p>
    <w:p w:rsidR="00BD6691" w:rsidRPr="00BD6691" w:rsidRDefault="00BD6691" w:rsidP="00BD6691">
      <w:pPr>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t>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sz w:val="24"/>
          <w:szCs w:val="24"/>
          <w:lang w:eastAsia="pl-PL"/>
        </w:rPr>
        <w:t>zał. 5</w:t>
      </w: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r w:rsidRPr="00BD6691">
        <w:rPr>
          <w:rFonts w:ascii="Times New Roman" w:eastAsia="Times New Roman" w:hAnsi="Times New Roman" w:cs="Times New Roman"/>
          <w:lang w:eastAsia="pl-PL"/>
        </w:rPr>
        <w:t xml:space="preserve">    ( pieczęć wykonawcy)</w:t>
      </w:r>
    </w:p>
    <w:p w:rsidR="00BD6691" w:rsidRPr="00BD6691" w:rsidRDefault="00BD6691" w:rsidP="00BD6691">
      <w:pPr>
        <w:spacing w:after="0" w:line="240" w:lineRule="auto"/>
        <w:jc w:val="right"/>
        <w:rPr>
          <w:rFonts w:ascii="Times New Roman" w:eastAsia="Times New Roman" w:hAnsi="Times New Roman" w:cs="Times New Roman"/>
          <w:sz w:val="24"/>
          <w:szCs w:val="24"/>
          <w:lang w:eastAsia="pl-PL"/>
        </w:rPr>
      </w:pPr>
    </w:p>
    <w:p w:rsidR="00BD6691" w:rsidRPr="00BD6691" w:rsidRDefault="00BD6691" w:rsidP="00BD6691">
      <w:pPr>
        <w:numPr>
          <w:ilvl w:val="0"/>
          <w:numId w:val="2"/>
        </w:numPr>
        <w:spacing w:after="60" w:line="240" w:lineRule="auto"/>
        <w:jc w:val="center"/>
        <w:outlineLvl w:val="1"/>
        <w:rPr>
          <w:rFonts w:ascii="Times New Roman" w:eastAsia="Times New Roman" w:hAnsi="Times New Roman" w:cs="Times New Roman"/>
          <w:b/>
          <w:sz w:val="24"/>
          <w:szCs w:val="24"/>
          <w:lang w:eastAsia="pl-PL"/>
        </w:rPr>
      </w:pPr>
    </w:p>
    <w:p w:rsidR="00BD6691" w:rsidRPr="00BD6691" w:rsidRDefault="00BD6691" w:rsidP="00BD6691">
      <w:pPr>
        <w:numPr>
          <w:ilvl w:val="0"/>
          <w:numId w:val="2"/>
        </w:numPr>
        <w:spacing w:after="60" w:line="240" w:lineRule="auto"/>
        <w:jc w:val="center"/>
        <w:outlineLvl w:val="1"/>
        <w:rPr>
          <w:rFonts w:ascii="Times New Roman" w:eastAsia="Times New Roman" w:hAnsi="Times New Roman" w:cs="Times New Roman"/>
          <w:b/>
          <w:sz w:val="24"/>
          <w:szCs w:val="24"/>
          <w:lang w:eastAsia="pl-PL"/>
        </w:rPr>
      </w:pPr>
      <w:r w:rsidRPr="00BD6691">
        <w:rPr>
          <w:rFonts w:ascii="Times New Roman" w:eastAsia="Times New Roman" w:hAnsi="Times New Roman" w:cs="Times New Roman"/>
          <w:b/>
          <w:sz w:val="24"/>
          <w:szCs w:val="24"/>
          <w:lang w:eastAsia="pl-PL"/>
        </w:rPr>
        <w:t>UWAGA: wykaz należy złożyć na wezwanie zamawiającego, w wyznaczonym terminie.</w:t>
      </w:r>
    </w:p>
    <w:p w:rsidR="00BD6691" w:rsidRPr="00BD6691" w:rsidRDefault="00BD6691" w:rsidP="00BD6691">
      <w:pPr>
        <w:spacing w:after="0" w:line="240" w:lineRule="auto"/>
        <w:jc w:val="right"/>
        <w:rPr>
          <w:rFonts w:ascii="Times New Roman" w:eastAsia="Times New Roman" w:hAnsi="Times New Roman" w:cs="Times New Roman"/>
          <w:sz w:val="24"/>
          <w:szCs w:val="24"/>
          <w:lang w:eastAsia="pl-PL"/>
        </w:rPr>
      </w:pPr>
    </w:p>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WYKAZ OSÓB SKIEROWANYCH DO REALIZACJI ZAMÓWIENIA</w:t>
      </w:r>
    </w:p>
    <w:p w:rsidR="00BD6691" w:rsidRPr="00BD6691" w:rsidRDefault="00BD6691" w:rsidP="00BD6691">
      <w:pPr>
        <w:spacing w:after="0" w:line="240" w:lineRule="auto"/>
        <w:jc w:val="right"/>
        <w:rPr>
          <w:rFonts w:ascii="Times New Roman" w:eastAsia="Times New Roman" w:hAnsi="Times New Roman" w:cs="Times New Roman"/>
          <w:lang w:eastAsia="pl-PL"/>
        </w:rPr>
      </w:pPr>
    </w:p>
    <w:p w:rsidR="00BD6691" w:rsidRPr="00BD6691" w:rsidRDefault="00BD6691" w:rsidP="00BD6691">
      <w:pPr>
        <w:spacing w:after="0" w:line="240" w:lineRule="auto"/>
        <w:jc w:val="both"/>
        <w:rPr>
          <w:rFonts w:ascii="Times New Roman" w:eastAsia="Times New Roman" w:hAnsi="Times New Roman" w:cs="Times New Roman"/>
          <w:lang w:eastAsia="pl-PL"/>
        </w:rPr>
      </w:pPr>
    </w:p>
    <w:tbl>
      <w:tblPr>
        <w:tblW w:w="0" w:type="auto"/>
        <w:jc w:val="center"/>
        <w:tblLayout w:type="fixed"/>
        <w:tblLook w:val="0000" w:firstRow="0" w:lastRow="0" w:firstColumn="0" w:lastColumn="0" w:noHBand="0" w:noVBand="0"/>
      </w:tblPr>
      <w:tblGrid>
        <w:gridCol w:w="555"/>
        <w:gridCol w:w="2192"/>
        <w:gridCol w:w="2476"/>
        <w:gridCol w:w="1748"/>
        <w:gridCol w:w="1703"/>
      </w:tblGrid>
      <w:tr w:rsidR="00BD6691" w:rsidRPr="00BD6691" w:rsidTr="00CC4376">
        <w:trPr>
          <w:trHeight w:val="558"/>
          <w:jc w:val="center"/>
        </w:trPr>
        <w:tc>
          <w:tcPr>
            <w:tcW w:w="555"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pacing w:after="0" w:line="240" w:lineRule="auto"/>
              <w:jc w:val="center"/>
              <w:rPr>
                <w:rFonts w:ascii="Times New Roman" w:eastAsia="Times New Roman" w:hAnsi="Times New Roman" w:cs="Times New Roman"/>
                <w:b/>
                <w:lang w:eastAsia="pl-PL"/>
              </w:rPr>
            </w:pPr>
            <w:r w:rsidRPr="00BD6691">
              <w:rPr>
                <w:rFonts w:ascii="Times New Roman" w:eastAsia="Times New Roman" w:hAnsi="Times New Roman" w:cs="Times New Roman"/>
                <w:b/>
                <w:lang w:eastAsia="pl-PL"/>
              </w:rPr>
              <w:t>Lp.</w:t>
            </w:r>
          </w:p>
        </w:tc>
        <w:tc>
          <w:tcPr>
            <w:tcW w:w="2192"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pacing w:after="0" w:line="240" w:lineRule="auto"/>
              <w:jc w:val="center"/>
              <w:rPr>
                <w:rFonts w:ascii="Times New Roman" w:eastAsia="Times New Roman" w:hAnsi="Times New Roman" w:cs="Times New Roman"/>
                <w:b/>
                <w:lang w:eastAsia="pl-PL"/>
              </w:rPr>
            </w:pPr>
            <w:r w:rsidRPr="00BD6691">
              <w:rPr>
                <w:rFonts w:ascii="Times New Roman" w:eastAsia="Times New Roman" w:hAnsi="Times New Roman" w:cs="Times New Roman"/>
                <w:b/>
                <w:lang w:eastAsia="pl-PL"/>
              </w:rPr>
              <w:t>Imię i nazwisko</w:t>
            </w:r>
          </w:p>
        </w:tc>
        <w:tc>
          <w:tcPr>
            <w:tcW w:w="2476"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pacing w:after="0" w:line="240" w:lineRule="auto"/>
              <w:jc w:val="center"/>
              <w:rPr>
                <w:rFonts w:ascii="Times New Roman" w:eastAsia="Times New Roman" w:hAnsi="Times New Roman" w:cs="Times New Roman"/>
                <w:b/>
                <w:lang w:eastAsia="pl-PL"/>
              </w:rPr>
            </w:pPr>
            <w:r w:rsidRPr="00BD6691">
              <w:rPr>
                <w:rFonts w:ascii="Times New Roman" w:eastAsia="Times New Roman" w:hAnsi="Times New Roman" w:cs="Times New Roman"/>
                <w:b/>
                <w:lang w:eastAsia="pl-PL"/>
              </w:rPr>
              <w:t xml:space="preserve">Rodzaj </w:t>
            </w:r>
          </w:p>
          <w:p w:rsidR="00BD6691" w:rsidRPr="00BD6691" w:rsidRDefault="00BD6691" w:rsidP="00BD6691">
            <w:pPr>
              <w:spacing w:after="0" w:line="240" w:lineRule="auto"/>
              <w:jc w:val="center"/>
              <w:rPr>
                <w:rFonts w:ascii="Times New Roman" w:eastAsia="Times New Roman" w:hAnsi="Times New Roman" w:cs="Times New Roman"/>
                <w:b/>
                <w:lang w:eastAsia="pl-PL"/>
              </w:rPr>
            </w:pPr>
            <w:r w:rsidRPr="00BD6691">
              <w:rPr>
                <w:rFonts w:ascii="Times New Roman" w:eastAsia="Times New Roman" w:hAnsi="Times New Roman" w:cs="Times New Roman"/>
                <w:b/>
                <w:lang w:eastAsia="pl-PL"/>
              </w:rPr>
              <w:t>uprawnień</w:t>
            </w:r>
          </w:p>
          <w:p w:rsidR="00BD6691" w:rsidRPr="00BD6691" w:rsidRDefault="00BD6691" w:rsidP="00BD6691">
            <w:pPr>
              <w:spacing w:after="0" w:line="240" w:lineRule="auto"/>
              <w:jc w:val="center"/>
              <w:rPr>
                <w:rFonts w:ascii="Times New Roman" w:eastAsia="Times New Roman" w:hAnsi="Times New Roman" w:cs="Times New Roman"/>
                <w:b/>
                <w:lang w:eastAsia="pl-PL"/>
              </w:rPr>
            </w:pPr>
          </w:p>
        </w:tc>
        <w:tc>
          <w:tcPr>
            <w:tcW w:w="1748"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pacing w:after="0" w:line="240" w:lineRule="auto"/>
              <w:jc w:val="center"/>
              <w:rPr>
                <w:rFonts w:ascii="Times New Roman" w:eastAsia="Times New Roman" w:hAnsi="Times New Roman" w:cs="Times New Roman"/>
                <w:b/>
                <w:lang w:eastAsia="pl-PL"/>
              </w:rPr>
            </w:pPr>
            <w:r w:rsidRPr="00BD6691">
              <w:rPr>
                <w:rFonts w:ascii="Times New Roman" w:eastAsia="Times New Roman" w:hAnsi="Times New Roman" w:cs="Times New Roman"/>
                <w:b/>
                <w:lang w:eastAsia="pl-PL"/>
              </w:rPr>
              <w:t xml:space="preserve">Funkcja </w:t>
            </w:r>
          </w:p>
          <w:p w:rsidR="00BD6691" w:rsidRPr="00BD6691" w:rsidRDefault="00BD6691" w:rsidP="00BD6691">
            <w:pPr>
              <w:spacing w:after="0" w:line="240" w:lineRule="auto"/>
              <w:jc w:val="center"/>
              <w:rPr>
                <w:rFonts w:ascii="Times New Roman" w:eastAsia="Times New Roman" w:hAnsi="Times New Roman" w:cs="Times New Roman"/>
                <w:b/>
                <w:lang w:eastAsia="pl-PL"/>
              </w:rPr>
            </w:pPr>
            <w:r w:rsidRPr="00BD6691">
              <w:rPr>
                <w:rFonts w:ascii="Times New Roman" w:eastAsia="Times New Roman" w:hAnsi="Times New Roman" w:cs="Times New Roman"/>
                <w:b/>
                <w:lang w:eastAsia="pl-PL"/>
              </w:rPr>
              <w:t>w realizacji przedmiotu</w:t>
            </w:r>
          </w:p>
          <w:p w:rsidR="00BD6691" w:rsidRPr="00BD6691" w:rsidRDefault="00BD6691" w:rsidP="00BD6691">
            <w:pPr>
              <w:spacing w:after="0" w:line="240" w:lineRule="auto"/>
              <w:jc w:val="center"/>
              <w:rPr>
                <w:rFonts w:ascii="Times New Roman" w:eastAsia="Times New Roman" w:hAnsi="Times New Roman" w:cs="Times New Roman"/>
                <w:b/>
                <w:sz w:val="18"/>
                <w:szCs w:val="18"/>
                <w:lang w:eastAsia="pl-PL"/>
              </w:rPr>
            </w:pPr>
            <w:r w:rsidRPr="00BD6691">
              <w:rPr>
                <w:rFonts w:ascii="Times New Roman" w:eastAsia="Times New Roman" w:hAnsi="Times New Roman" w:cs="Times New Roman"/>
                <w:b/>
                <w:lang w:eastAsia="pl-PL"/>
              </w:rPr>
              <w:t>zamówienia</w:t>
            </w:r>
          </w:p>
        </w:tc>
        <w:tc>
          <w:tcPr>
            <w:tcW w:w="1703" w:type="dxa"/>
            <w:tcBorders>
              <w:top w:val="single" w:sz="4" w:space="0" w:color="000000"/>
              <w:left w:val="single" w:sz="4" w:space="0" w:color="000000"/>
              <w:bottom w:val="single" w:sz="4" w:space="0" w:color="000000"/>
              <w:right w:val="single" w:sz="4" w:space="0" w:color="000000"/>
            </w:tcBorders>
            <w:shd w:val="clear" w:color="auto" w:fill="auto"/>
          </w:tcPr>
          <w:p w:rsidR="00BD6691" w:rsidRPr="00BD6691" w:rsidRDefault="00BD6691" w:rsidP="00BD6691">
            <w:pPr>
              <w:spacing w:after="0" w:line="240" w:lineRule="auto"/>
              <w:jc w:val="center"/>
              <w:rPr>
                <w:rFonts w:ascii="Times New Roman" w:eastAsia="Times New Roman" w:hAnsi="Times New Roman" w:cs="Times New Roman"/>
                <w:b/>
                <w:u w:val="single"/>
                <w:lang w:eastAsia="pl-PL"/>
              </w:rPr>
            </w:pPr>
            <w:r w:rsidRPr="00BD6691">
              <w:rPr>
                <w:rFonts w:ascii="Times New Roman" w:eastAsia="Times New Roman" w:hAnsi="Times New Roman" w:cs="Times New Roman"/>
                <w:b/>
                <w:sz w:val="18"/>
                <w:szCs w:val="18"/>
                <w:lang w:eastAsia="pl-PL"/>
              </w:rPr>
              <w:t>Podstawa do dysponowania</w:t>
            </w:r>
          </w:p>
          <w:p w:rsidR="00BD6691" w:rsidRPr="00BD6691" w:rsidRDefault="00BD6691" w:rsidP="00BD6691">
            <w:pPr>
              <w:spacing w:after="0" w:line="240" w:lineRule="auto"/>
              <w:jc w:val="center"/>
              <w:rPr>
                <w:rFonts w:ascii="Times New Roman" w:eastAsia="Times New Roman" w:hAnsi="Times New Roman" w:cs="Times New Roman"/>
                <w:b/>
                <w:u w:val="single"/>
                <w:lang w:eastAsia="pl-PL"/>
              </w:rPr>
            </w:pPr>
            <w:r w:rsidRPr="00BD6691">
              <w:rPr>
                <w:rFonts w:ascii="Times New Roman" w:eastAsia="Times New Roman" w:hAnsi="Times New Roman" w:cs="Times New Roman"/>
                <w:b/>
                <w:u w:val="single"/>
                <w:lang w:eastAsia="pl-PL"/>
              </w:rPr>
              <w:t>wskazać:</w:t>
            </w:r>
          </w:p>
          <w:p w:rsidR="00BD6691" w:rsidRPr="00BD6691" w:rsidRDefault="00BD6691" w:rsidP="00BD6691">
            <w:pPr>
              <w:spacing w:after="0" w:line="240" w:lineRule="auto"/>
              <w:jc w:val="center"/>
              <w:rPr>
                <w:rFonts w:ascii="Times New Roman" w:eastAsia="Times New Roman" w:hAnsi="Times New Roman" w:cs="Times New Roman"/>
                <w:sz w:val="24"/>
                <w:szCs w:val="24"/>
                <w:lang w:eastAsia="pl-PL"/>
              </w:rPr>
            </w:pPr>
            <w:r w:rsidRPr="00BD6691">
              <w:rPr>
                <w:rFonts w:ascii="Times New Roman" w:eastAsia="Times New Roman" w:hAnsi="Times New Roman" w:cs="Times New Roman"/>
                <w:b/>
                <w:u w:val="single"/>
                <w:lang w:eastAsia="pl-PL"/>
              </w:rPr>
              <w:t>zasób własny/ zasób użyczony</w:t>
            </w:r>
          </w:p>
        </w:tc>
      </w:tr>
      <w:tr w:rsidR="00BD6691" w:rsidRPr="00BD6691" w:rsidTr="00CC4376">
        <w:trPr>
          <w:trHeight w:val="687"/>
          <w:jc w:val="center"/>
        </w:trPr>
        <w:tc>
          <w:tcPr>
            <w:tcW w:w="555"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pacing w:after="0" w:line="240" w:lineRule="auto"/>
              <w:jc w:val="both"/>
              <w:rPr>
                <w:rFonts w:ascii="Times New Roman" w:eastAsia="Times New Roman" w:hAnsi="Times New Roman" w:cs="Times New Roman"/>
                <w:lang w:eastAsia="pl-PL"/>
              </w:rPr>
            </w:pPr>
          </w:p>
        </w:tc>
        <w:tc>
          <w:tcPr>
            <w:tcW w:w="2192"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pacing w:after="0" w:line="240" w:lineRule="auto"/>
              <w:jc w:val="both"/>
              <w:rPr>
                <w:rFonts w:ascii="Times New Roman" w:eastAsia="Times New Roman" w:hAnsi="Times New Roman" w:cs="Times New Roman"/>
                <w:lang w:eastAsia="pl-PL"/>
              </w:rPr>
            </w:pPr>
          </w:p>
        </w:tc>
        <w:tc>
          <w:tcPr>
            <w:tcW w:w="2476"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pacing w:after="0" w:line="240" w:lineRule="auto"/>
              <w:jc w:val="both"/>
              <w:rPr>
                <w:rFonts w:ascii="Times New Roman" w:eastAsia="Times New Roman" w:hAnsi="Times New Roman" w:cs="Times New Roman"/>
                <w:lang w:eastAsia="pl-PL"/>
              </w:rPr>
            </w:pPr>
          </w:p>
          <w:p w:rsidR="00BD6691" w:rsidRPr="00BD6691" w:rsidRDefault="00BD6691" w:rsidP="00BD6691">
            <w:pPr>
              <w:spacing w:after="0" w:line="240" w:lineRule="auto"/>
              <w:jc w:val="both"/>
              <w:rPr>
                <w:rFonts w:ascii="Times New Roman" w:eastAsia="Times New Roman" w:hAnsi="Times New Roman" w:cs="Times New Roman"/>
                <w:lang w:eastAsia="pl-PL"/>
              </w:rPr>
            </w:pPr>
          </w:p>
        </w:tc>
        <w:tc>
          <w:tcPr>
            <w:tcW w:w="1748"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r>
      <w:tr w:rsidR="00BD6691" w:rsidRPr="00BD6691" w:rsidTr="00CC4376">
        <w:trPr>
          <w:trHeight w:val="414"/>
          <w:jc w:val="center"/>
        </w:trPr>
        <w:tc>
          <w:tcPr>
            <w:tcW w:w="555"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pacing w:after="0" w:line="240" w:lineRule="auto"/>
              <w:jc w:val="both"/>
              <w:rPr>
                <w:rFonts w:ascii="Times New Roman" w:eastAsia="Times New Roman" w:hAnsi="Times New Roman" w:cs="Times New Roman"/>
                <w:lang w:eastAsia="pl-PL"/>
              </w:rPr>
            </w:pPr>
          </w:p>
        </w:tc>
        <w:tc>
          <w:tcPr>
            <w:tcW w:w="2192"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pacing w:after="0" w:line="240" w:lineRule="auto"/>
              <w:jc w:val="both"/>
              <w:rPr>
                <w:rFonts w:ascii="Times New Roman" w:eastAsia="Times New Roman" w:hAnsi="Times New Roman" w:cs="Times New Roman"/>
                <w:lang w:eastAsia="pl-PL"/>
              </w:rPr>
            </w:pPr>
          </w:p>
          <w:p w:rsidR="00BD6691" w:rsidRPr="00BD6691" w:rsidRDefault="00BD6691" w:rsidP="00BD6691">
            <w:pPr>
              <w:spacing w:after="0" w:line="240" w:lineRule="auto"/>
              <w:jc w:val="both"/>
              <w:rPr>
                <w:rFonts w:ascii="Times New Roman" w:eastAsia="Times New Roman" w:hAnsi="Times New Roman" w:cs="Times New Roman"/>
                <w:lang w:eastAsia="pl-PL"/>
              </w:rPr>
            </w:pPr>
          </w:p>
          <w:p w:rsidR="00BD6691" w:rsidRPr="00BD6691" w:rsidRDefault="00BD6691" w:rsidP="00BD6691">
            <w:pPr>
              <w:spacing w:after="0" w:line="240" w:lineRule="auto"/>
              <w:jc w:val="both"/>
              <w:rPr>
                <w:rFonts w:ascii="Times New Roman" w:eastAsia="Times New Roman" w:hAnsi="Times New Roman" w:cs="Times New Roman"/>
                <w:lang w:eastAsia="pl-PL"/>
              </w:rPr>
            </w:pPr>
          </w:p>
        </w:tc>
        <w:tc>
          <w:tcPr>
            <w:tcW w:w="2476"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pacing w:after="0" w:line="240" w:lineRule="auto"/>
              <w:jc w:val="both"/>
              <w:rPr>
                <w:rFonts w:ascii="Times New Roman" w:eastAsia="Times New Roman" w:hAnsi="Times New Roman" w:cs="Times New Roman"/>
                <w:lang w:eastAsia="pl-PL"/>
              </w:rPr>
            </w:pPr>
          </w:p>
          <w:p w:rsidR="00BD6691" w:rsidRPr="00BD6691" w:rsidRDefault="00BD6691" w:rsidP="00BD6691">
            <w:pPr>
              <w:spacing w:after="0" w:line="240" w:lineRule="auto"/>
              <w:jc w:val="both"/>
              <w:rPr>
                <w:rFonts w:ascii="Times New Roman" w:eastAsia="Times New Roman" w:hAnsi="Times New Roman" w:cs="Times New Roman"/>
                <w:lang w:eastAsia="pl-PL"/>
              </w:rPr>
            </w:pPr>
          </w:p>
        </w:tc>
        <w:tc>
          <w:tcPr>
            <w:tcW w:w="1748"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r>
      <w:tr w:rsidR="00BD6691" w:rsidRPr="00BD6691" w:rsidTr="00CC4376">
        <w:trPr>
          <w:trHeight w:val="519"/>
          <w:jc w:val="center"/>
        </w:trPr>
        <w:tc>
          <w:tcPr>
            <w:tcW w:w="555"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pacing w:after="0" w:line="240" w:lineRule="auto"/>
              <w:jc w:val="both"/>
              <w:rPr>
                <w:rFonts w:ascii="Times New Roman" w:eastAsia="Times New Roman" w:hAnsi="Times New Roman" w:cs="Times New Roman"/>
                <w:lang w:eastAsia="pl-PL"/>
              </w:rPr>
            </w:pPr>
          </w:p>
        </w:tc>
        <w:tc>
          <w:tcPr>
            <w:tcW w:w="2192"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2476"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pacing w:after="0" w:line="240" w:lineRule="auto"/>
              <w:jc w:val="both"/>
              <w:rPr>
                <w:rFonts w:ascii="Times New Roman" w:eastAsia="Times New Roman" w:hAnsi="Times New Roman" w:cs="Times New Roman"/>
                <w:lang w:eastAsia="pl-PL"/>
              </w:rPr>
            </w:pPr>
          </w:p>
          <w:p w:rsidR="00BD6691" w:rsidRPr="00BD6691" w:rsidRDefault="00BD6691" w:rsidP="00BD6691">
            <w:pPr>
              <w:spacing w:after="0" w:line="240" w:lineRule="auto"/>
              <w:jc w:val="both"/>
              <w:rPr>
                <w:rFonts w:ascii="Times New Roman" w:eastAsia="Times New Roman" w:hAnsi="Times New Roman" w:cs="Times New Roman"/>
                <w:lang w:eastAsia="pl-PL"/>
              </w:rPr>
            </w:pPr>
          </w:p>
        </w:tc>
        <w:tc>
          <w:tcPr>
            <w:tcW w:w="1748"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r>
      <w:tr w:rsidR="00BD6691" w:rsidRPr="00BD6691" w:rsidTr="00CC4376">
        <w:trPr>
          <w:trHeight w:val="519"/>
          <w:jc w:val="center"/>
        </w:trPr>
        <w:tc>
          <w:tcPr>
            <w:tcW w:w="555"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2192"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2476"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1748"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r>
      <w:tr w:rsidR="00BD6691" w:rsidRPr="00BD6691" w:rsidTr="00CC4376">
        <w:trPr>
          <w:trHeight w:val="519"/>
          <w:jc w:val="center"/>
        </w:trPr>
        <w:tc>
          <w:tcPr>
            <w:tcW w:w="555"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2192"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2476"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1748"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r>
      <w:tr w:rsidR="00BD6691" w:rsidRPr="00BD6691" w:rsidTr="00CC4376">
        <w:trPr>
          <w:trHeight w:val="519"/>
          <w:jc w:val="center"/>
        </w:trPr>
        <w:tc>
          <w:tcPr>
            <w:tcW w:w="555"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2192"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2476"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1748"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r>
      <w:tr w:rsidR="00BD6691" w:rsidRPr="00BD6691" w:rsidTr="00CC4376">
        <w:trPr>
          <w:trHeight w:val="519"/>
          <w:jc w:val="center"/>
        </w:trPr>
        <w:tc>
          <w:tcPr>
            <w:tcW w:w="555"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2192"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2476"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1748"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r>
      <w:tr w:rsidR="00BD6691" w:rsidRPr="00BD6691" w:rsidTr="00CC4376">
        <w:trPr>
          <w:trHeight w:val="519"/>
          <w:jc w:val="center"/>
        </w:trPr>
        <w:tc>
          <w:tcPr>
            <w:tcW w:w="555"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2192"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2476"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1748"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r>
      <w:tr w:rsidR="00BD6691" w:rsidRPr="00BD6691" w:rsidTr="00CC4376">
        <w:trPr>
          <w:trHeight w:val="519"/>
          <w:jc w:val="center"/>
        </w:trPr>
        <w:tc>
          <w:tcPr>
            <w:tcW w:w="555"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2192"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2476"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1748"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r>
      <w:tr w:rsidR="00BD6691" w:rsidRPr="00BD6691" w:rsidTr="00CC4376">
        <w:trPr>
          <w:trHeight w:val="519"/>
          <w:jc w:val="center"/>
        </w:trPr>
        <w:tc>
          <w:tcPr>
            <w:tcW w:w="555"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2192"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2476"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1748"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1703" w:type="dxa"/>
            <w:tcBorders>
              <w:top w:val="single" w:sz="4" w:space="0" w:color="000000"/>
              <w:left w:val="single" w:sz="4" w:space="0" w:color="000000"/>
              <w:bottom w:val="single" w:sz="4" w:space="0" w:color="000000"/>
              <w:right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r>
    </w:tbl>
    <w:p w:rsidR="00BD6691" w:rsidRPr="00BD6691" w:rsidRDefault="00BD6691" w:rsidP="00BD6691">
      <w:pPr>
        <w:spacing w:after="0" w:line="240" w:lineRule="auto"/>
        <w:jc w:val="both"/>
        <w:rPr>
          <w:rFonts w:ascii="Times New Roman" w:eastAsia="Times New Roman" w:hAnsi="Times New Roman" w:cs="Times New Roman"/>
          <w:lang w:eastAsia="pl-PL"/>
        </w:rPr>
      </w:pPr>
    </w:p>
    <w:p w:rsidR="00BD6691" w:rsidRPr="00BD6691" w:rsidRDefault="00BD6691" w:rsidP="00BD6691">
      <w:pPr>
        <w:spacing w:after="0" w:line="240" w:lineRule="auto"/>
        <w:jc w:val="both"/>
        <w:rPr>
          <w:rFonts w:ascii="Times New Roman" w:eastAsia="Times New Roman" w:hAnsi="Times New Roman" w:cs="Times New Roman"/>
          <w:lang w:eastAsia="pl-PL"/>
        </w:rPr>
      </w:pPr>
    </w:p>
    <w:p w:rsidR="00BD6691" w:rsidRPr="00BD6691" w:rsidRDefault="00BD6691" w:rsidP="00BD6691">
      <w:pPr>
        <w:spacing w:after="0" w:line="240" w:lineRule="auto"/>
        <w:jc w:val="both"/>
        <w:rPr>
          <w:rFonts w:ascii="Times New Roman" w:eastAsia="Times New Roman" w:hAnsi="Times New Roman" w:cs="Times New Roman"/>
          <w:lang w:eastAsia="pl-PL"/>
        </w:rPr>
      </w:pPr>
    </w:p>
    <w:p w:rsidR="00BD6691" w:rsidRPr="00BD6691" w:rsidRDefault="00BD6691" w:rsidP="00BD6691">
      <w:pPr>
        <w:spacing w:after="0" w:line="240" w:lineRule="auto"/>
        <w:jc w:val="both"/>
        <w:rPr>
          <w:rFonts w:ascii="Times New Roman" w:eastAsia="Times New Roman" w:hAnsi="Times New Roman" w:cs="Times New Roman"/>
          <w:lang w:eastAsia="pl-PL"/>
        </w:rPr>
      </w:pPr>
    </w:p>
    <w:tbl>
      <w:tblPr>
        <w:tblW w:w="0" w:type="auto"/>
        <w:tblLayout w:type="fixed"/>
        <w:tblCellMar>
          <w:left w:w="70" w:type="dxa"/>
          <w:right w:w="70" w:type="dxa"/>
        </w:tblCellMar>
        <w:tblLook w:val="0000" w:firstRow="0" w:lastRow="0" w:firstColumn="0" w:lastColumn="0" w:noHBand="0" w:noVBand="0"/>
      </w:tblPr>
      <w:tblGrid>
        <w:gridCol w:w="2468"/>
        <w:gridCol w:w="2752"/>
        <w:gridCol w:w="3968"/>
      </w:tblGrid>
      <w:tr w:rsidR="00BD6691" w:rsidRPr="00BD6691" w:rsidTr="00CC4376">
        <w:tc>
          <w:tcPr>
            <w:tcW w:w="2468" w:type="dxa"/>
            <w:shd w:val="clear" w:color="auto" w:fill="auto"/>
          </w:tcPr>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t>
            </w:r>
          </w:p>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miejscowość i data</w:t>
            </w:r>
          </w:p>
        </w:tc>
        <w:tc>
          <w:tcPr>
            <w:tcW w:w="2752" w:type="dxa"/>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3968" w:type="dxa"/>
            <w:shd w:val="clear" w:color="auto" w:fill="auto"/>
          </w:tcPr>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t>
            </w:r>
          </w:p>
          <w:p w:rsidR="00BD6691" w:rsidRPr="00BD6691" w:rsidRDefault="00BD6691" w:rsidP="00BD6691">
            <w:pPr>
              <w:suppressAutoHyphens/>
              <w:overflowPunct w:val="0"/>
              <w:autoSpaceDE w:val="0"/>
              <w:spacing w:after="0" w:line="240" w:lineRule="auto"/>
              <w:jc w:val="center"/>
              <w:textAlignment w:val="baseline"/>
              <w:rPr>
                <w:rFonts w:ascii="Times New Roman" w:eastAsia="Times New Roman" w:hAnsi="Times New Roman" w:cs="Times New Roman"/>
                <w:color w:val="FF0000"/>
                <w:sz w:val="24"/>
                <w:szCs w:val="20"/>
                <w:lang w:eastAsia="zh-CN"/>
              </w:rPr>
            </w:pPr>
            <w:r w:rsidRPr="00BD6691">
              <w:rPr>
                <w:rFonts w:ascii="Times New Roman" w:eastAsia="Times New Roman" w:hAnsi="Times New Roman" w:cs="Times New Roman"/>
                <w:lang w:eastAsia="zh-CN"/>
              </w:rPr>
              <w:t>podpis (upełnomocniony przedstawiciel)</w:t>
            </w:r>
          </w:p>
        </w:tc>
      </w:tr>
    </w:tbl>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spacing w:after="0" w:line="240" w:lineRule="auto"/>
        <w:jc w:val="right"/>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Zał. 6</w:t>
      </w:r>
    </w:p>
    <w:p w:rsidR="00BD6691" w:rsidRPr="00BD6691" w:rsidRDefault="00BD6691" w:rsidP="00BD6691">
      <w:pPr>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t>
      </w:r>
    </w:p>
    <w:p w:rsidR="00BD6691" w:rsidRPr="00BD6691" w:rsidRDefault="00BD6691" w:rsidP="00BD6691">
      <w:pPr>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 xml:space="preserve">    ( pieczęć wykonawcy)</w:t>
      </w:r>
    </w:p>
    <w:p w:rsidR="00BD6691" w:rsidRPr="00BD6691" w:rsidRDefault="00BD6691" w:rsidP="00BD6691">
      <w:pPr>
        <w:spacing w:after="0" w:line="240" w:lineRule="auto"/>
        <w:jc w:val="center"/>
        <w:rPr>
          <w:rFonts w:ascii="Times New Roman" w:eastAsia="Times New Roman" w:hAnsi="Times New Roman" w:cs="Times New Roman"/>
          <w:u w:val="single"/>
          <w:lang w:eastAsia="pl-PL"/>
        </w:rPr>
      </w:pPr>
    </w:p>
    <w:p w:rsidR="00BD6691" w:rsidRPr="00BD6691" w:rsidRDefault="00BD6691" w:rsidP="00BD6691">
      <w:pPr>
        <w:spacing w:after="0" w:line="240" w:lineRule="auto"/>
        <w:rPr>
          <w:rFonts w:ascii="Times New Roman" w:eastAsia="Times New Roman" w:hAnsi="Times New Roman" w:cs="Times New Roman"/>
          <w:lang w:eastAsia="pl-PL"/>
        </w:rPr>
      </w:pPr>
    </w:p>
    <w:p w:rsidR="00BD6691" w:rsidRPr="00BD6691" w:rsidRDefault="00BD6691" w:rsidP="00BD6691">
      <w:pPr>
        <w:spacing w:after="60" w:line="240" w:lineRule="auto"/>
        <w:jc w:val="center"/>
        <w:outlineLvl w:val="1"/>
        <w:rPr>
          <w:rFonts w:ascii="Times New Roman" w:eastAsia="Times New Roman" w:hAnsi="Times New Roman" w:cs="Times New Roman"/>
          <w:b/>
          <w:lang w:eastAsia="pl-PL"/>
        </w:rPr>
      </w:pPr>
      <w:r w:rsidRPr="00BD6691">
        <w:rPr>
          <w:rFonts w:ascii="Times New Roman" w:eastAsia="Times New Roman" w:hAnsi="Times New Roman" w:cs="Times New Roman"/>
          <w:b/>
          <w:lang w:eastAsia="pl-PL"/>
        </w:rPr>
        <w:t>UWAGA: oświadczenie należy złożyć w terminie 3 dni od daty zamieszczenia na stronie internetowej zamawiającego informacji o złożonych ofertach</w:t>
      </w:r>
    </w:p>
    <w:p w:rsidR="00BD6691" w:rsidRPr="00BD6691" w:rsidRDefault="00BD6691" w:rsidP="00BD6691">
      <w:pPr>
        <w:spacing w:after="0" w:line="240" w:lineRule="auto"/>
        <w:rPr>
          <w:rFonts w:ascii="Times New Roman" w:eastAsia="Times New Roman" w:hAnsi="Times New Roman" w:cs="Times New Roman"/>
          <w:lang w:eastAsia="pl-PL"/>
        </w:rPr>
      </w:pPr>
    </w:p>
    <w:p w:rsidR="00BD6691" w:rsidRPr="00BD6691" w:rsidRDefault="00BD6691" w:rsidP="00BD6691">
      <w:pPr>
        <w:spacing w:after="0" w:line="240" w:lineRule="auto"/>
        <w:rPr>
          <w:rFonts w:ascii="Times New Roman" w:eastAsia="Times New Roman" w:hAnsi="Times New Roman" w:cs="Times New Roman"/>
          <w:lang w:eastAsia="pl-PL"/>
        </w:rPr>
      </w:pPr>
    </w:p>
    <w:p w:rsidR="00BD6691" w:rsidRPr="00BD6691" w:rsidRDefault="00BD6691" w:rsidP="00BD6691">
      <w:pPr>
        <w:spacing w:after="0" w:line="240" w:lineRule="auto"/>
        <w:rPr>
          <w:rFonts w:ascii="Times New Roman" w:eastAsia="Times New Roman" w:hAnsi="Times New Roman" w:cs="Times New Roman"/>
          <w:lang w:eastAsia="pl-PL"/>
        </w:rPr>
      </w:pPr>
    </w:p>
    <w:p w:rsidR="00BD6691" w:rsidRPr="00BD6691" w:rsidRDefault="00BD6691" w:rsidP="00BD6691">
      <w:pPr>
        <w:spacing w:after="0" w:line="240" w:lineRule="auto"/>
        <w:rPr>
          <w:rFonts w:ascii="Times New Roman" w:eastAsia="Times New Roman" w:hAnsi="Times New Roman" w:cs="Times New Roman"/>
          <w:lang w:eastAsia="pl-PL"/>
        </w:rPr>
      </w:pPr>
    </w:p>
    <w:p w:rsidR="00BD6691" w:rsidRPr="00BD6691" w:rsidRDefault="00BD6691" w:rsidP="00BD6691">
      <w:pPr>
        <w:autoSpaceDE w:val="0"/>
        <w:autoSpaceDN w:val="0"/>
        <w:adjustRightInd w:val="0"/>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 xml:space="preserve">Oświadczam, że: </w:t>
      </w:r>
    </w:p>
    <w:p w:rsidR="00BD6691" w:rsidRPr="00BD6691" w:rsidRDefault="00BD6691" w:rsidP="00BD6691">
      <w:pPr>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b/>
          <w:iCs/>
          <w:lang w:eastAsia="pl-PL"/>
        </w:rPr>
        <w:t>należę/nie należę</w:t>
      </w:r>
      <w:r w:rsidRPr="00BD6691">
        <w:rPr>
          <w:rFonts w:ascii="Times New Roman" w:eastAsia="Times New Roman" w:hAnsi="Times New Roman" w:cs="Times New Roman"/>
          <w:iCs/>
          <w:lang w:eastAsia="pl-PL"/>
        </w:rPr>
        <w:t xml:space="preserve">* do tej samej grupy kapitałowej w rozumieniu ustawy z dnia 16 luty 2007 r. o ochronie konkurencji i konsumentów (Dz. U. z dnia 2015 r. poz. 184, 1618 i 1634) z wykonawcami, którzy złożyli oferty w postępowaniu o udzielenie zamówienia </w:t>
      </w:r>
      <w:r w:rsidRPr="00BD6691">
        <w:rPr>
          <w:rFonts w:ascii="Times New Roman" w:eastAsia="Times New Roman" w:hAnsi="Times New Roman" w:cs="Times New Roman"/>
          <w:lang w:eastAsia="pl-PL"/>
        </w:rPr>
        <w:t>na realizację zadania pod nazwą: „</w:t>
      </w:r>
      <w:r w:rsidRPr="00BD6691">
        <w:rPr>
          <w:rFonts w:ascii="Times New Roman" w:eastAsia="Times New Roman" w:hAnsi="Times New Roman" w:cs="Times New Roman"/>
          <w:i/>
          <w:color w:val="000000"/>
          <w:lang w:eastAsia="pl-PL"/>
        </w:rPr>
        <w:t>Budowa zintegrowanych węzłów przesiadkowych wraz z budową dróg rowerowych na terenie gmin powiatu lublinieckiego</w:t>
      </w:r>
      <w:r w:rsidRPr="00BD6691">
        <w:rPr>
          <w:rFonts w:ascii="Times New Roman" w:eastAsia="Times New Roman" w:hAnsi="Times New Roman" w:cs="Times New Roman"/>
          <w:lang w:eastAsia="pl-PL"/>
        </w:rPr>
        <w:t>”.</w:t>
      </w:r>
    </w:p>
    <w:p w:rsidR="00BD6691" w:rsidRPr="00BD6691" w:rsidRDefault="00BD6691" w:rsidP="00BD6691">
      <w:pPr>
        <w:autoSpaceDE w:val="0"/>
        <w:autoSpaceDN w:val="0"/>
        <w:adjustRightInd w:val="0"/>
        <w:spacing w:after="0" w:line="240" w:lineRule="auto"/>
        <w:jc w:val="both"/>
        <w:rPr>
          <w:rFonts w:ascii="Times New Roman" w:eastAsia="Times New Roman" w:hAnsi="Times New Roman" w:cs="Times New Roman"/>
          <w:iCs/>
          <w:lang w:eastAsia="pl-PL"/>
        </w:rPr>
      </w:pPr>
    </w:p>
    <w:p w:rsidR="00BD6691" w:rsidRPr="00BD6691" w:rsidRDefault="00BD6691" w:rsidP="00BD6691">
      <w:pPr>
        <w:autoSpaceDE w:val="0"/>
        <w:autoSpaceDN w:val="0"/>
        <w:adjustRightInd w:val="0"/>
        <w:spacing w:after="0" w:line="240" w:lineRule="auto"/>
        <w:jc w:val="both"/>
        <w:rPr>
          <w:rFonts w:ascii="Times New Roman" w:eastAsia="Times New Roman" w:hAnsi="Times New Roman" w:cs="Times New Roman"/>
          <w:i/>
          <w:iCs/>
          <w:lang w:eastAsia="pl-PL"/>
        </w:rPr>
      </w:pPr>
    </w:p>
    <w:p w:rsidR="00BD6691" w:rsidRPr="00BD6691" w:rsidRDefault="00BD6691" w:rsidP="00BD6691">
      <w:pPr>
        <w:autoSpaceDE w:val="0"/>
        <w:autoSpaceDN w:val="0"/>
        <w:adjustRightInd w:val="0"/>
        <w:spacing w:after="0" w:line="240" w:lineRule="auto"/>
        <w:jc w:val="both"/>
        <w:rPr>
          <w:rFonts w:ascii="Times New Roman" w:eastAsia="Times New Roman" w:hAnsi="Times New Roman" w:cs="Times New Roman"/>
          <w:i/>
          <w:iCs/>
          <w:lang w:eastAsia="pl-PL"/>
        </w:rPr>
      </w:pPr>
      <w:r w:rsidRPr="00BD6691">
        <w:rPr>
          <w:rFonts w:ascii="Times New Roman" w:eastAsia="Times New Roman" w:hAnsi="Times New Roman" w:cs="Times New Roman"/>
          <w:i/>
          <w:iCs/>
          <w:lang w:eastAsia="pl-PL"/>
        </w:rPr>
        <w:t>*niepotrzebne skreślić</w:t>
      </w:r>
    </w:p>
    <w:p w:rsidR="00BD6691" w:rsidRPr="00BD6691" w:rsidRDefault="00BD6691" w:rsidP="00BD6691">
      <w:pPr>
        <w:autoSpaceDE w:val="0"/>
        <w:autoSpaceDN w:val="0"/>
        <w:adjustRightInd w:val="0"/>
        <w:spacing w:after="0" w:line="240" w:lineRule="auto"/>
        <w:jc w:val="both"/>
        <w:rPr>
          <w:rFonts w:ascii="Times New Roman" w:eastAsia="Times New Roman" w:hAnsi="Times New Roman" w:cs="Times New Roman"/>
          <w:b/>
          <w:bCs/>
          <w:lang w:eastAsia="pl-PL"/>
        </w:rPr>
      </w:pPr>
    </w:p>
    <w:p w:rsidR="00BD6691" w:rsidRPr="00BD6691" w:rsidRDefault="00BD6691" w:rsidP="00BD6691">
      <w:pPr>
        <w:autoSpaceDE w:val="0"/>
        <w:autoSpaceDN w:val="0"/>
        <w:adjustRightInd w:val="0"/>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b/>
          <w:bCs/>
          <w:lang w:eastAsia="pl-PL"/>
        </w:rPr>
        <w:t xml:space="preserve">UWAGA: W przypadku gdy Wykonawca należy do tej samej grupy kapitałowej, może przedstawić wraz z niniejszym oświadczeniem dowody, że powiązania z innym wykonawcą nie prowadzą do zakłócenia konkurencji w przedmiotowym postępowaniu zgodnie z art. 24 ust. 11 PZP. </w:t>
      </w:r>
    </w:p>
    <w:p w:rsidR="00BD6691" w:rsidRPr="00BD6691" w:rsidRDefault="00BD6691" w:rsidP="00BD6691">
      <w:pPr>
        <w:spacing w:after="0" w:line="240" w:lineRule="auto"/>
        <w:rPr>
          <w:rFonts w:ascii="Times New Roman" w:eastAsia="Times New Roman" w:hAnsi="Times New Roman" w:cs="Times New Roman"/>
          <w:lang w:eastAsia="pl-PL"/>
        </w:rPr>
      </w:pPr>
    </w:p>
    <w:p w:rsidR="00BD6691" w:rsidRPr="00BD6691" w:rsidRDefault="00BD6691" w:rsidP="00BD6691">
      <w:pPr>
        <w:spacing w:after="0" w:line="240" w:lineRule="auto"/>
        <w:jc w:val="both"/>
        <w:rPr>
          <w:rFonts w:ascii="Times New Roman" w:eastAsia="Times New Roman" w:hAnsi="Times New Roman" w:cs="Times New Roman"/>
          <w:lang w:eastAsia="pl-PL"/>
        </w:rPr>
      </w:pPr>
    </w:p>
    <w:p w:rsidR="00BD6691" w:rsidRPr="00BD6691" w:rsidRDefault="00BD6691" w:rsidP="00BD6691">
      <w:pPr>
        <w:spacing w:after="0" w:line="240" w:lineRule="auto"/>
        <w:rPr>
          <w:rFonts w:ascii="Times New Roman" w:eastAsia="Times New Roman" w:hAnsi="Times New Roman" w:cs="Times New Roman"/>
          <w:lang w:eastAsia="pl-PL"/>
        </w:rPr>
      </w:pPr>
    </w:p>
    <w:p w:rsidR="00BD6691" w:rsidRPr="00BD6691" w:rsidRDefault="00BD6691" w:rsidP="00BD6691">
      <w:pPr>
        <w:spacing w:after="0" w:line="240" w:lineRule="auto"/>
        <w:jc w:val="center"/>
        <w:rPr>
          <w:rFonts w:ascii="Times New Roman" w:eastAsia="Times New Roman" w:hAnsi="Times New Roman" w:cs="Times New Roman"/>
          <w:sz w:val="24"/>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tbl>
      <w:tblPr>
        <w:tblW w:w="0" w:type="auto"/>
        <w:tblCellMar>
          <w:left w:w="70" w:type="dxa"/>
          <w:right w:w="70" w:type="dxa"/>
        </w:tblCellMar>
        <w:tblLook w:val="0000" w:firstRow="0" w:lastRow="0" w:firstColumn="0" w:lastColumn="0" w:noHBand="0" w:noVBand="0"/>
      </w:tblPr>
      <w:tblGrid>
        <w:gridCol w:w="2459"/>
        <w:gridCol w:w="2662"/>
        <w:gridCol w:w="3951"/>
      </w:tblGrid>
      <w:tr w:rsidR="00BD6691" w:rsidRPr="00BD6691" w:rsidTr="00CC4376">
        <w:tc>
          <w:tcPr>
            <w:tcW w:w="2950" w:type="dxa"/>
          </w:tcPr>
          <w:p w:rsidR="00BD6691" w:rsidRPr="00BD6691" w:rsidRDefault="00BD6691" w:rsidP="00BD6691">
            <w:pPr>
              <w:spacing w:after="0" w:line="240" w:lineRule="auto"/>
              <w:jc w:val="center"/>
              <w:rPr>
                <w:rFonts w:ascii="Times New Roman" w:eastAsia="Times New Roman" w:hAnsi="Times New Roman" w:cs="Times New Roman"/>
                <w:szCs w:val="24"/>
                <w:lang w:eastAsia="pl-PL"/>
              </w:rPr>
            </w:pPr>
            <w:r w:rsidRPr="00BD6691">
              <w:rPr>
                <w:rFonts w:ascii="Times New Roman" w:eastAsia="Times New Roman" w:hAnsi="Times New Roman" w:cs="Times New Roman"/>
                <w:szCs w:val="24"/>
                <w:lang w:eastAsia="pl-PL"/>
              </w:rPr>
              <w:t>.....................................</w:t>
            </w:r>
          </w:p>
          <w:p w:rsidR="00BD6691" w:rsidRPr="00BD6691" w:rsidRDefault="00BD6691" w:rsidP="00BD6691">
            <w:pPr>
              <w:spacing w:after="0" w:line="240" w:lineRule="auto"/>
              <w:jc w:val="center"/>
              <w:rPr>
                <w:rFonts w:ascii="Times New Roman" w:eastAsia="Times New Roman" w:hAnsi="Times New Roman" w:cs="Times New Roman"/>
                <w:sz w:val="24"/>
                <w:szCs w:val="24"/>
                <w:lang w:eastAsia="pl-PL"/>
              </w:rPr>
            </w:pPr>
            <w:r w:rsidRPr="00BD6691">
              <w:rPr>
                <w:rFonts w:ascii="Times New Roman" w:eastAsia="Times New Roman" w:hAnsi="Times New Roman" w:cs="Times New Roman"/>
                <w:sz w:val="24"/>
                <w:szCs w:val="24"/>
                <w:lang w:eastAsia="pl-PL"/>
              </w:rPr>
              <w:t>miejscowość i data</w:t>
            </w:r>
          </w:p>
        </w:tc>
        <w:tc>
          <w:tcPr>
            <w:tcW w:w="7020" w:type="dxa"/>
          </w:tcPr>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tc>
        <w:tc>
          <w:tcPr>
            <w:tcW w:w="4742" w:type="dxa"/>
          </w:tcPr>
          <w:p w:rsidR="00BD6691" w:rsidRPr="00BD6691" w:rsidRDefault="00BD6691" w:rsidP="00BD6691">
            <w:pPr>
              <w:spacing w:after="0" w:line="240" w:lineRule="auto"/>
              <w:jc w:val="center"/>
              <w:rPr>
                <w:rFonts w:ascii="Times New Roman" w:eastAsia="Times New Roman" w:hAnsi="Times New Roman" w:cs="Times New Roman"/>
                <w:szCs w:val="24"/>
                <w:lang w:eastAsia="pl-PL"/>
              </w:rPr>
            </w:pPr>
            <w:r w:rsidRPr="00BD6691">
              <w:rPr>
                <w:rFonts w:ascii="Times New Roman" w:eastAsia="Times New Roman" w:hAnsi="Times New Roman" w:cs="Times New Roman"/>
                <w:szCs w:val="24"/>
                <w:lang w:eastAsia="pl-PL"/>
              </w:rPr>
              <w:t>.............................................................</w:t>
            </w:r>
          </w:p>
          <w:p w:rsidR="00BD6691" w:rsidRPr="00BD6691" w:rsidRDefault="00BD6691" w:rsidP="00BD6691">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BD6691">
              <w:rPr>
                <w:rFonts w:ascii="Times New Roman" w:eastAsia="Times New Roman" w:hAnsi="Times New Roman" w:cs="Times New Roman"/>
                <w:sz w:val="24"/>
                <w:szCs w:val="20"/>
                <w:lang w:eastAsia="pl-PL"/>
              </w:rPr>
              <w:t>podpis (upełnomocniony przedstawiciel)</w:t>
            </w:r>
          </w:p>
        </w:tc>
      </w:tr>
    </w:tbl>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vanish/>
          <w:sz w:val="20"/>
          <w:szCs w:val="24"/>
          <w:lang w:eastAsia="pl-PL"/>
        </w:rPr>
      </w:pPr>
    </w:p>
    <w:p w:rsidR="00BD6691" w:rsidRPr="00BD6691" w:rsidRDefault="00BD6691" w:rsidP="00BD6691">
      <w:pPr>
        <w:pageBreakBefore/>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lastRenderedPageBreak/>
        <w:t>............................................</w:t>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t>zał. 7</w:t>
      </w: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r w:rsidRPr="00BD6691">
        <w:rPr>
          <w:rFonts w:ascii="Times New Roman" w:eastAsia="Times New Roman" w:hAnsi="Times New Roman" w:cs="Times New Roman"/>
          <w:lang w:eastAsia="pl-PL"/>
        </w:rPr>
        <w:t xml:space="preserve">   ( pieczęć wykonawcy)</w:t>
      </w: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spacing w:after="0" w:line="240" w:lineRule="auto"/>
        <w:jc w:val="center"/>
        <w:rPr>
          <w:rFonts w:ascii="Times New Roman" w:eastAsia="Times New Roman" w:hAnsi="Times New Roman" w:cs="Times New Roman"/>
          <w:b/>
          <w:sz w:val="24"/>
          <w:szCs w:val="24"/>
          <w:lang w:eastAsia="pl-PL"/>
        </w:rPr>
      </w:pPr>
      <w:r w:rsidRPr="00BD6691">
        <w:rPr>
          <w:rFonts w:ascii="Times New Roman" w:eastAsia="Times New Roman" w:hAnsi="Times New Roman" w:cs="Times New Roman"/>
          <w:b/>
          <w:sz w:val="24"/>
          <w:szCs w:val="24"/>
          <w:lang w:eastAsia="pl-PL"/>
        </w:rPr>
        <w:t>UWAGA: oświadczenie należy złożyć wraz z ofertą</w:t>
      </w: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 xml:space="preserve">Oświadczam, że wybór mojej/naszej oferty </w:t>
      </w:r>
      <w:r w:rsidRPr="00BD6691">
        <w:rPr>
          <w:rFonts w:ascii="Times New Roman" w:eastAsia="Times New Roman" w:hAnsi="Times New Roman" w:cs="Times New Roman"/>
          <w:b/>
          <w:lang w:eastAsia="pl-PL"/>
        </w:rPr>
        <w:t xml:space="preserve">nie </w:t>
      </w:r>
      <w:r w:rsidRPr="00BD6691">
        <w:rPr>
          <w:rFonts w:ascii="Times-Roman" w:eastAsia="Times New Roman" w:hAnsi="Times-Roman" w:cs="Times-Roman"/>
          <w:b/>
          <w:lang w:eastAsia="pl-PL"/>
        </w:rPr>
        <w:t>będzie prowadził</w:t>
      </w:r>
      <w:r w:rsidRPr="00BD6691">
        <w:rPr>
          <w:rFonts w:ascii="Times-Roman" w:eastAsia="Times New Roman" w:hAnsi="Times-Roman" w:cs="Times-Roman"/>
          <w:lang w:eastAsia="pl-PL"/>
        </w:rPr>
        <w:t xml:space="preserve"> do powstania u Zamawiającego obowiązku podatkowego, zgodnie z przepisami o podatku od towarów i usług.</w:t>
      </w:r>
    </w:p>
    <w:p w:rsidR="00BD6691" w:rsidRPr="00BD6691" w:rsidRDefault="00BD6691" w:rsidP="00BD6691">
      <w:pPr>
        <w:spacing w:after="0" w:line="240" w:lineRule="auto"/>
        <w:jc w:val="both"/>
        <w:rPr>
          <w:rFonts w:ascii="Times New Roman" w:eastAsia="Times New Roman" w:hAnsi="Times New Roman" w:cs="Times New Roman"/>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tbl>
      <w:tblPr>
        <w:tblW w:w="0" w:type="auto"/>
        <w:tblLayout w:type="fixed"/>
        <w:tblCellMar>
          <w:left w:w="70" w:type="dxa"/>
          <w:right w:w="70" w:type="dxa"/>
        </w:tblCellMar>
        <w:tblLook w:val="0000" w:firstRow="0" w:lastRow="0" w:firstColumn="0" w:lastColumn="0" w:noHBand="0" w:noVBand="0"/>
      </w:tblPr>
      <w:tblGrid>
        <w:gridCol w:w="2434"/>
        <w:gridCol w:w="2841"/>
        <w:gridCol w:w="3913"/>
      </w:tblGrid>
      <w:tr w:rsidR="00BD6691" w:rsidRPr="00BD6691" w:rsidTr="00CC4376">
        <w:trPr>
          <w:trHeight w:val="821"/>
        </w:trPr>
        <w:tc>
          <w:tcPr>
            <w:tcW w:w="2434" w:type="dxa"/>
            <w:shd w:val="clear" w:color="auto" w:fill="auto"/>
          </w:tcPr>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t>
            </w:r>
          </w:p>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miejscowość i data</w:t>
            </w:r>
          </w:p>
        </w:tc>
        <w:tc>
          <w:tcPr>
            <w:tcW w:w="2841" w:type="dxa"/>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3913" w:type="dxa"/>
            <w:shd w:val="clear" w:color="auto" w:fill="auto"/>
          </w:tcPr>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t>
            </w:r>
          </w:p>
          <w:p w:rsidR="00BD6691" w:rsidRPr="00BD6691" w:rsidRDefault="00BD6691" w:rsidP="00BD6691">
            <w:pPr>
              <w:suppressAutoHyphens/>
              <w:overflowPunct w:val="0"/>
              <w:autoSpaceDE w:val="0"/>
              <w:spacing w:after="0" w:line="240" w:lineRule="auto"/>
              <w:jc w:val="center"/>
              <w:textAlignment w:val="baseline"/>
              <w:rPr>
                <w:rFonts w:ascii="Times New Roman" w:eastAsia="Times New Roman" w:hAnsi="Times New Roman" w:cs="Times New Roman"/>
                <w:color w:val="FF0000"/>
                <w:sz w:val="24"/>
                <w:szCs w:val="20"/>
                <w:lang w:eastAsia="zh-CN"/>
              </w:rPr>
            </w:pPr>
            <w:r w:rsidRPr="00BD6691">
              <w:rPr>
                <w:rFonts w:ascii="Times New Roman" w:eastAsia="Times New Roman" w:hAnsi="Times New Roman" w:cs="Times New Roman"/>
                <w:lang w:eastAsia="zh-CN"/>
              </w:rPr>
              <w:t>podpis (upełnomocniony przedstawiciel)</w:t>
            </w:r>
          </w:p>
        </w:tc>
      </w:tr>
    </w:tbl>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spacing w:after="0" w:line="240" w:lineRule="auto"/>
        <w:jc w:val="both"/>
        <w:rPr>
          <w:rFonts w:ascii="Times-Roman" w:eastAsia="Times New Roman" w:hAnsi="Times-Roman" w:cs="Times-Roman"/>
          <w:lang w:eastAsia="pl-PL"/>
        </w:rPr>
      </w:pPr>
      <w:r w:rsidRPr="00BD6691">
        <w:rPr>
          <w:rFonts w:ascii="Times New Roman" w:eastAsia="Times New Roman" w:hAnsi="Times New Roman" w:cs="Times New Roman"/>
          <w:sz w:val="24"/>
          <w:szCs w:val="24"/>
          <w:lang w:eastAsia="pl-PL"/>
        </w:rPr>
        <w:t>UWAGA</w:t>
      </w: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r w:rsidRPr="00BD6691">
        <w:rPr>
          <w:rFonts w:ascii="Times-Roman" w:eastAsia="Times New Roman" w:hAnsi="Times-Roman" w:cs="Times-Roman"/>
          <w:lang w:eastAsia="pl-PL"/>
        </w:rPr>
        <w:t>W przypadku, gdy wybór oferty Wykonawcy będzie prowadzić do powstania u zamawiającego obowiązku podatkowego, wykonawca składa wykaz towarów lub usług wskazując nazwę (rodzaj) towaru lub usługi, których dostawa lub świadczenie będzie prowadzić do jego powstania, oraz wskazując ich wartość bez kwoty podatku</w:t>
      </w: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tbl>
      <w:tblPr>
        <w:tblW w:w="0" w:type="auto"/>
        <w:tblLayout w:type="fixed"/>
        <w:tblCellMar>
          <w:left w:w="70" w:type="dxa"/>
          <w:right w:w="70" w:type="dxa"/>
        </w:tblCellMar>
        <w:tblLook w:val="0000" w:firstRow="0" w:lastRow="0" w:firstColumn="0" w:lastColumn="0" w:noHBand="0" w:noVBand="0"/>
      </w:tblPr>
      <w:tblGrid>
        <w:gridCol w:w="2434"/>
        <w:gridCol w:w="2841"/>
        <w:gridCol w:w="3913"/>
      </w:tblGrid>
      <w:tr w:rsidR="00BD6691" w:rsidRPr="00BD6691" w:rsidTr="00CC4376">
        <w:trPr>
          <w:trHeight w:val="821"/>
        </w:trPr>
        <w:tc>
          <w:tcPr>
            <w:tcW w:w="2434" w:type="dxa"/>
            <w:shd w:val="clear" w:color="auto" w:fill="auto"/>
          </w:tcPr>
          <w:p w:rsidR="00BD6691" w:rsidRPr="00BD6691" w:rsidRDefault="00BD6691" w:rsidP="00BD6691">
            <w:pPr>
              <w:spacing w:after="0" w:line="240" w:lineRule="auto"/>
              <w:jc w:val="center"/>
              <w:rPr>
                <w:rFonts w:ascii="Times New Roman" w:eastAsia="Times New Roman" w:hAnsi="Times New Roman" w:cs="Times New Roman"/>
                <w:lang w:eastAsia="pl-PL"/>
              </w:rPr>
            </w:pPr>
          </w:p>
        </w:tc>
        <w:tc>
          <w:tcPr>
            <w:tcW w:w="2841" w:type="dxa"/>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3913" w:type="dxa"/>
            <w:shd w:val="clear" w:color="auto" w:fill="auto"/>
          </w:tcPr>
          <w:p w:rsidR="00BD6691" w:rsidRPr="00BD6691" w:rsidRDefault="00BD6691" w:rsidP="00BD6691">
            <w:pPr>
              <w:suppressAutoHyphens/>
              <w:overflowPunct w:val="0"/>
              <w:autoSpaceDE w:val="0"/>
              <w:spacing w:after="0" w:line="240" w:lineRule="auto"/>
              <w:jc w:val="center"/>
              <w:textAlignment w:val="baseline"/>
              <w:rPr>
                <w:rFonts w:ascii="Times New Roman" w:eastAsia="Times New Roman" w:hAnsi="Times New Roman" w:cs="Times New Roman"/>
                <w:color w:val="FF0000"/>
                <w:sz w:val="24"/>
                <w:szCs w:val="20"/>
                <w:lang w:eastAsia="zh-CN"/>
              </w:rPr>
            </w:pPr>
          </w:p>
        </w:tc>
      </w:tr>
    </w:tbl>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t>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r>
      <w:r w:rsidRPr="00BD6691">
        <w:rPr>
          <w:rFonts w:ascii="Times New Roman" w:eastAsia="Times New Roman" w:hAnsi="Times New Roman" w:cs="Times New Roman"/>
          <w:lang w:eastAsia="pl-PL"/>
        </w:rPr>
        <w:tab/>
        <w:t>zał. 8</w:t>
      </w: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r w:rsidRPr="00BD6691">
        <w:rPr>
          <w:rFonts w:ascii="Times New Roman" w:eastAsia="Times New Roman" w:hAnsi="Times New Roman" w:cs="Times New Roman"/>
          <w:lang w:eastAsia="pl-PL"/>
        </w:rPr>
        <w:t xml:space="preserve">   ( pieczęć wykonawcy)</w:t>
      </w: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numPr>
          <w:ilvl w:val="0"/>
          <w:numId w:val="2"/>
        </w:numPr>
        <w:spacing w:after="60" w:line="240" w:lineRule="auto"/>
        <w:jc w:val="center"/>
        <w:outlineLvl w:val="1"/>
        <w:rPr>
          <w:rFonts w:ascii="Times New Roman" w:eastAsia="Times New Roman" w:hAnsi="Times New Roman" w:cs="Times New Roman"/>
          <w:b/>
          <w:lang w:eastAsia="pl-PL"/>
        </w:rPr>
      </w:pPr>
      <w:r w:rsidRPr="00BD6691">
        <w:rPr>
          <w:rFonts w:ascii="Times New Roman" w:eastAsia="Times New Roman" w:hAnsi="Times New Roman" w:cs="Times New Roman"/>
          <w:b/>
          <w:lang w:eastAsia="pl-PL"/>
        </w:rPr>
        <w:t>UWAGA: wykaz należy złożyć na wezwanie zamawiającego, w wyznaczonym terminie.</w:t>
      </w:r>
    </w:p>
    <w:p w:rsidR="00BD6691" w:rsidRPr="00BD6691" w:rsidRDefault="00BD6691" w:rsidP="00BD6691">
      <w:pPr>
        <w:keepNext/>
        <w:widowControl w:val="0"/>
        <w:numPr>
          <w:ilvl w:val="0"/>
          <w:numId w:val="2"/>
        </w:numPr>
        <w:spacing w:before="240" w:after="120" w:line="240" w:lineRule="auto"/>
        <w:jc w:val="center"/>
        <w:outlineLvl w:val="0"/>
        <w:rPr>
          <w:rFonts w:ascii="Arial" w:eastAsia="Lucida Sans Unicode" w:hAnsi="Arial" w:cs="Times New Roman"/>
          <w:b/>
          <w:bCs/>
          <w:kern w:val="1"/>
          <w:lang w:eastAsia="pl-PL"/>
        </w:rPr>
      </w:pPr>
    </w:p>
    <w:p w:rsidR="00BD6691" w:rsidRPr="00BD6691" w:rsidRDefault="00BD6691" w:rsidP="00BD6691">
      <w:pPr>
        <w:keepNext/>
        <w:widowControl w:val="0"/>
        <w:numPr>
          <w:ilvl w:val="0"/>
          <w:numId w:val="2"/>
        </w:numPr>
        <w:spacing w:before="240" w:after="120" w:line="240" w:lineRule="auto"/>
        <w:jc w:val="center"/>
        <w:outlineLvl w:val="0"/>
        <w:rPr>
          <w:rFonts w:ascii="Arial" w:eastAsia="Lucida Sans Unicode" w:hAnsi="Arial" w:cs="Times New Roman"/>
          <w:bCs/>
          <w:kern w:val="1"/>
          <w:lang w:eastAsia="pl-PL"/>
        </w:rPr>
      </w:pPr>
      <w:r w:rsidRPr="00BD6691">
        <w:rPr>
          <w:rFonts w:ascii="Times New Roman" w:eastAsia="Lucida Sans Unicode" w:hAnsi="Times New Roman" w:cs="Times New Roman"/>
          <w:bCs/>
          <w:kern w:val="1"/>
          <w:lang w:eastAsia="pl-PL"/>
        </w:rPr>
        <w:t>WYKAZ ROBÓT BUDOWLANYCH  WYKONANYCH NIE WCZEŚNIEJ NIŻ W OKRESIE OSTATNICH 5 LAT PRZED UPŁYWEM TERMINU SKŁADANIA OFERT</w:t>
      </w:r>
    </w:p>
    <w:p w:rsidR="00BD6691" w:rsidRPr="00BD6691" w:rsidRDefault="00BD6691" w:rsidP="00BD6691">
      <w:pPr>
        <w:spacing w:after="0" w:line="240" w:lineRule="auto"/>
        <w:jc w:val="both"/>
        <w:rPr>
          <w:rFonts w:ascii="Times New Roman" w:eastAsia="Times New Roman" w:hAnsi="Times New Roman" w:cs="Times New Roman"/>
          <w:lang w:eastAsia="pl-PL"/>
        </w:rPr>
      </w:pPr>
    </w:p>
    <w:p w:rsidR="00BD6691" w:rsidRPr="00BD6691" w:rsidRDefault="00BD6691" w:rsidP="00BD6691">
      <w:pPr>
        <w:spacing w:after="0" w:line="240" w:lineRule="auto"/>
        <w:jc w:val="both"/>
        <w:rPr>
          <w:rFonts w:ascii="Times New Roman" w:eastAsia="Times New Roman" w:hAnsi="Times New Roman" w:cs="Times New Roman"/>
          <w:lang w:eastAsia="pl-PL"/>
        </w:rPr>
      </w:pPr>
    </w:p>
    <w:tbl>
      <w:tblPr>
        <w:tblpPr w:leftFromText="141" w:rightFromText="141" w:vertAnchor="text" w:horzAnchor="margin" w:tblpY="-42"/>
        <w:tblW w:w="9294" w:type="dxa"/>
        <w:tblLayout w:type="fixed"/>
        <w:tblLook w:val="0000" w:firstRow="0" w:lastRow="0" w:firstColumn="0" w:lastColumn="0" w:noHBand="0" w:noVBand="0"/>
      </w:tblPr>
      <w:tblGrid>
        <w:gridCol w:w="541"/>
        <w:gridCol w:w="2559"/>
        <w:gridCol w:w="1134"/>
        <w:gridCol w:w="1418"/>
        <w:gridCol w:w="1701"/>
        <w:gridCol w:w="1941"/>
      </w:tblGrid>
      <w:tr w:rsidR="00BD6691" w:rsidRPr="00BD6691" w:rsidTr="00CC4376">
        <w:tc>
          <w:tcPr>
            <w:tcW w:w="541"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pacing w:after="0" w:line="240" w:lineRule="auto"/>
              <w:jc w:val="center"/>
              <w:rPr>
                <w:rFonts w:ascii="Times New Roman" w:eastAsia="Times New Roman" w:hAnsi="Times New Roman" w:cs="Times New Roman"/>
                <w:b/>
                <w:lang w:eastAsia="pl-PL"/>
              </w:rPr>
            </w:pPr>
            <w:r w:rsidRPr="00BD6691">
              <w:rPr>
                <w:rFonts w:ascii="Times New Roman" w:eastAsia="Times New Roman" w:hAnsi="Times New Roman" w:cs="Times New Roman"/>
                <w:b/>
                <w:lang w:eastAsia="pl-PL"/>
              </w:rPr>
              <w:t>Lp.</w:t>
            </w:r>
          </w:p>
          <w:p w:rsidR="00BD6691" w:rsidRPr="00BD6691" w:rsidRDefault="00BD6691" w:rsidP="00BD6691">
            <w:pPr>
              <w:spacing w:after="0" w:line="240" w:lineRule="auto"/>
              <w:jc w:val="center"/>
              <w:rPr>
                <w:rFonts w:ascii="Times New Roman" w:eastAsia="Times New Roman" w:hAnsi="Times New Roman" w:cs="Times New Roman"/>
                <w:b/>
                <w:lang w:eastAsia="pl-PL"/>
              </w:rPr>
            </w:pPr>
          </w:p>
        </w:tc>
        <w:tc>
          <w:tcPr>
            <w:tcW w:w="2559"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pacing w:after="0" w:line="240" w:lineRule="auto"/>
              <w:jc w:val="center"/>
              <w:rPr>
                <w:rFonts w:ascii="Times New Roman" w:eastAsia="Times New Roman" w:hAnsi="Times New Roman" w:cs="Times New Roman"/>
                <w:b/>
                <w:lang w:eastAsia="pl-PL"/>
              </w:rPr>
            </w:pPr>
            <w:r w:rsidRPr="00BD6691">
              <w:rPr>
                <w:rFonts w:ascii="Times New Roman" w:eastAsia="Lucida Sans Unicode" w:hAnsi="Times New Roman" w:cs="Times New Roman"/>
                <w:b/>
                <w:bCs/>
                <w:kern w:val="1"/>
                <w:lang w:eastAsia="pl-PL"/>
              </w:rPr>
              <w:t>Rodzaj i miejsce wykonanych robót</w:t>
            </w:r>
          </w:p>
        </w:tc>
        <w:tc>
          <w:tcPr>
            <w:tcW w:w="1134"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pacing w:after="0" w:line="240" w:lineRule="auto"/>
              <w:jc w:val="center"/>
              <w:rPr>
                <w:rFonts w:ascii="Times New Roman" w:eastAsia="Times New Roman" w:hAnsi="Times New Roman" w:cs="Times New Roman"/>
                <w:b/>
                <w:lang w:eastAsia="pl-PL"/>
              </w:rPr>
            </w:pPr>
            <w:r w:rsidRPr="00BD6691">
              <w:rPr>
                <w:rFonts w:ascii="Times New Roman" w:eastAsia="Times New Roman" w:hAnsi="Times New Roman" w:cs="Times New Roman"/>
                <w:b/>
                <w:lang w:eastAsia="pl-PL"/>
              </w:rPr>
              <w:t>Wartość brutto</w:t>
            </w:r>
          </w:p>
        </w:tc>
        <w:tc>
          <w:tcPr>
            <w:tcW w:w="1418"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pacing w:after="0" w:line="240" w:lineRule="auto"/>
              <w:jc w:val="center"/>
              <w:rPr>
                <w:rFonts w:ascii="Times New Roman" w:eastAsia="Times New Roman" w:hAnsi="Times New Roman" w:cs="Times New Roman"/>
                <w:b/>
                <w:lang w:eastAsia="pl-PL"/>
              </w:rPr>
            </w:pPr>
            <w:r w:rsidRPr="00BD6691">
              <w:rPr>
                <w:rFonts w:ascii="Times New Roman" w:eastAsia="Times New Roman" w:hAnsi="Times New Roman" w:cs="Times New Roman"/>
                <w:b/>
                <w:lang w:eastAsia="pl-PL"/>
              </w:rPr>
              <w:t>Data  wykonania</w:t>
            </w:r>
          </w:p>
        </w:tc>
        <w:tc>
          <w:tcPr>
            <w:tcW w:w="1701"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pacing w:after="0" w:line="240" w:lineRule="auto"/>
              <w:jc w:val="center"/>
              <w:rPr>
                <w:rFonts w:ascii="Times New Roman" w:eastAsia="Times New Roman" w:hAnsi="Times New Roman" w:cs="Times New Roman"/>
                <w:b/>
                <w:lang w:eastAsia="pl-PL"/>
              </w:rPr>
            </w:pPr>
            <w:r w:rsidRPr="00BD6691">
              <w:rPr>
                <w:rFonts w:ascii="Times New Roman" w:eastAsia="Times New Roman" w:hAnsi="Times New Roman" w:cs="Times New Roman"/>
                <w:b/>
                <w:lang w:eastAsia="pl-PL"/>
              </w:rPr>
              <w:t>Kubatura obiektu/klasa i długość drogi</w:t>
            </w:r>
          </w:p>
        </w:tc>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BD6691" w:rsidRPr="00BD6691" w:rsidRDefault="00BD6691" w:rsidP="00BD6691">
            <w:pPr>
              <w:spacing w:after="0" w:line="240" w:lineRule="auto"/>
              <w:jc w:val="center"/>
              <w:rPr>
                <w:rFonts w:ascii="Times New Roman" w:eastAsia="Times New Roman" w:hAnsi="Times New Roman" w:cs="Times New Roman"/>
                <w:sz w:val="24"/>
                <w:szCs w:val="24"/>
                <w:lang w:eastAsia="pl-PL"/>
              </w:rPr>
            </w:pPr>
            <w:r w:rsidRPr="00BD6691">
              <w:rPr>
                <w:rFonts w:ascii="Times New Roman" w:eastAsia="Times New Roman" w:hAnsi="Times New Roman" w:cs="Times New Roman"/>
                <w:b/>
                <w:lang w:eastAsia="pl-PL"/>
              </w:rPr>
              <w:t>Odbiorca</w:t>
            </w:r>
          </w:p>
        </w:tc>
      </w:tr>
      <w:tr w:rsidR="00BD6691" w:rsidRPr="00BD6691" w:rsidTr="00CC4376">
        <w:tc>
          <w:tcPr>
            <w:tcW w:w="541"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2559"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p w:rsidR="00BD6691" w:rsidRPr="00BD6691" w:rsidRDefault="00BD6691" w:rsidP="00BD6691">
            <w:pPr>
              <w:spacing w:after="0" w:line="240" w:lineRule="auto"/>
              <w:jc w:val="both"/>
              <w:rPr>
                <w:rFonts w:ascii="Times New Roman" w:eastAsia="Times New Roman" w:hAnsi="Times New Roman" w:cs="Times New Roman"/>
                <w:lang w:eastAsia="pl-PL"/>
              </w:rPr>
            </w:pPr>
          </w:p>
          <w:p w:rsidR="00BD6691" w:rsidRPr="00BD6691" w:rsidRDefault="00BD6691" w:rsidP="00BD6691">
            <w:pPr>
              <w:spacing w:after="0" w:line="240" w:lineRule="auto"/>
              <w:jc w:val="both"/>
              <w:rPr>
                <w:rFonts w:ascii="Times New Roman" w:eastAsia="Times New Roman" w:hAnsi="Times New Roman" w:cs="Times New Roman"/>
                <w:lang w:eastAsia="pl-PL"/>
              </w:rPr>
            </w:pPr>
          </w:p>
        </w:tc>
        <w:tc>
          <w:tcPr>
            <w:tcW w:w="1134"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1418"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1701"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r>
      <w:tr w:rsidR="00BD6691" w:rsidRPr="00BD6691" w:rsidTr="00CC4376">
        <w:tc>
          <w:tcPr>
            <w:tcW w:w="541"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2559"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tc>
        <w:tc>
          <w:tcPr>
            <w:tcW w:w="1134"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tc>
        <w:tc>
          <w:tcPr>
            <w:tcW w:w="1418"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tc>
        <w:tc>
          <w:tcPr>
            <w:tcW w:w="1701"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tc>
      </w:tr>
      <w:tr w:rsidR="00BD6691" w:rsidRPr="00BD6691" w:rsidTr="00CC4376">
        <w:tc>
          <w:tcPr>
            <w:tcW w:w="541"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tc>
        <w:tc>
          <w:tcPr>
            <w:tcW w:w="2559"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tc>
        <w:tc>
          <w:tcPr>
            <w:tcW w:w="1134"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tc>
        <w:tc>
          <w:tcPr>
            <w:tcW w:w="1418"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tc>
        <w:tc>
          <w:tcPr>
            <w:tcW w:w="1701"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tc>
      </w:tr>
      <w:tr w:rsidR="00BD6691" w:rsidRPr="00BD6691" w:rsidTr="00CC4376">
        <w:tc>
          <w:tcPr>
            <w:tcW w:w="541"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tc>
        <w:tc>
          <w:tcPr>
            <w:tcW w:w="2559"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4"/>
                <w:szCs w:val="24"/>
                <w:lang w:eastAsia="pl-PL"/>
              </w:rPr>
            </w:pPr>
          </w:p>
        </w:tc>
        <w:tc>
          <w:tcPr>
            <w:tcW w:w="1134"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tc>
        <w:tc>
          <w:tcPr>
            <w:tcW w:w="1418"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tc>
        <w:tc>
          <w:tcPr>
            <w:tcW w:w="1701"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tc>
      </w:tr>
      <w:tr w:rsidR="00BD6691" w:rsidRPr="00BD6691" w:rsidTr="00CC4376">
        <w:tc>
          <w:tcPr>
            <w:tcW w:w="541"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tc>
        <w:tc>
          <w:tcPr>
            <w:tcW w:w="2559"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tc>
        <w:tc>
          <w:tcPr>
            <w:tcW w:w="1134"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tc>
        <w:tc>
          <w:tcPr>
            <w:tcW w:w="1418"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tc>
        <w:tc>
          <w:tcPr>
            <w:tcW w:w="1701" w:type="dxa"/>
            <w:tcBorders>
              <w:top w:val="single" w:sz="4" w:space="0" w:color="000000"/>
              <w:left w:val="single" w:sz="4" w:space="0" w:color="000000"/>
              <w:bottom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tc>
        <w:tc>
          <w:tcPr>
            <w:tcW w:w="1941" w:type="dxa"/>
            <w:tcBorders>
              <w:top w:val="single" w:sz="4" w:space="0" w:color="000000"/>
              <w:left w:val="single" w:sz="4" w:space="0" w:color="000000"/>
              <w:bottom w:val="single" w:sz="4" w:space="0" w:color="000000"/>
              <w:right w:val="single" w:sz="4" w:space="0" w:color="000000"/>
            </w:tcBorders>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sz w:val="24"/>
                <w:szCs w:val="24"/>
                <w:lang w:eastAsia="pl-PL"/>
              </w:rPr>
            </w:pPr>
          </w:p>
        </w:tc>
      </w:tr>
    </w:tbl>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widowControl w:val="0"/>
        <w:spacing w:after="0" w:line="240" w:lineRule="auto"/>
        <w:jc w:val="both"/>
        <w:rPr>
          <w:rFonts w:ascii="Times New Roman" w:eastAsia="Lucida Sans Unicode" w:hAnsi="Times New Roman" w:cs="Times New Roman"/>
          <w:b/>
          <w:bCs/>
          <w:kern w:val="1"/>
          <w:lang w:eastAsia="pl-PL"/>
        </w:rPr>
      </w:pPr>
      <w:r w:rsidRPr="00BD6691">
        <w:rPr>
          <w:rFonts w:ascii="Times New Roman" w:eastAsia="Lucida Sans Unicode" w:hAnsi="Times New Roman" w:cs="Times New Roman"/>
          <w:b/>
          <w:bCs/>
          <w:kern w:val="1"/>
          <w:lang w:eastAsia="pl-PL"/>
        </w:rPr>
        <w:t xml:space="preserve">Do wykazu należy dołączyć dowody określające </w:t>
      </w:r>
      <w:r w:rsidRPr="00BD6691">
        <w:rPr>
          <w:rFonts w:ascii="Times New Roman" w:eastAsia="Lucida Sans Unicode" w:hAnsi="Times New Roman" w:cs="Times New Roman"/>
          <w:b/>
          <w:bCs/>
          <w:color w:val="000000"/>
          <w:kern w:val="1"/>
          <w:lang w:eastAsia="pl-PL"/>
        </w:rPr>
        <w:t>czy roboty budowlane zostały wykonane należycie, w szczególności informacje o tym, czy roboty te zostały wykonane zgodnie z przepisami prawa budowlanego i prawidłowo ukończone.</w:t>
      </w:r>
    </w:p>
    <w:p w:rsidR="00BD6691" w:rsidRPr="00BD6691" w:rsidRDefault="00BD6691" w:rsidP="00BD6691">
      <w:pPr>
        <w:spacing w:after="0" w:line="240" w:lineRule="auto"/>
        <w:jc w:val="both"/>
        <w:rPr>
          <w:rFonts w:ascii="Times New Roman" w:eastAsia="Times New Roman" w:hAnsi="Times New Roman" w:cs="Times New Roman"/>
          <w:lang w:eastAsia="pl-PL"/>
        </w:rPr>
      </w:pPr>
    </w:p>
    <w:p w:rsidR="00BD6691" w:rsidRPr="00BD6691" w:rsidRDefault="00BD6691" w:rsidP="00BD6691">
      <w:pPr>
        <w:spacing w:after="0" w:line="240" w:lineRule="auto"/>
        <w:jc w:val="both"/>
        <w:rPr>
          <w:rFonts w:ascii="Times New Roman" w:eastAsia="Times New Roman" w:hAnsi="Times New Roman" w:cs="Times New Roman"/>
          <w:lang w:eastAsia="pl-PL"/>
        </w:rPr>
      </w:pPr>
    </w:p>
    <w:p w:rsidR="00BD6691" w:rsidRPr="00BD6691" w:rsidRDefault="00BD6691" w:rsidP="00BD6691">
      <w:pPr>
        <w:spacing w:after="0" w:line="240" w:lineRule="auto"/>
        <w:jc w:val="both"/>
        <w:rPr>
          <w:rFonts w:ascii="Times New Roman" w:eastAsia="Times New Roman" w:hAnsi="Times New Roman" w:cs="Times New Roman"/>
          <w:lang w:eastAsia="pl-PL"/>
        </w:rPr>
      </w:pPr>
    </w:p>
    <w:p w:rsidR="00BD6691" w:rsidRPr="00BD6691" w:rsidRDefault="00BD6691" w:rsidP="00BD6691">
      <w:pPr>
        <w:spacing w:after="0" w:line="240" w:lineRule="auto"/>
        <w:jc w:val="both"/>
        <w:rPr>
          <w:rFonts w:ascii="Times New Roman" w:eastAsia="Times New Roman" w:hAnsi="Times New Roman" w:cs="Times New Roman"/>
          <w:lang w:eastAsia="pl-PL"/>
        </w:rPr>
      </w:pPr>
    </w:p>
    <w:tbl>
      <w:tblPr>
        <w:tblW w:w="0" w:type="auto"/>
        <w:tblLayout w:type="fixed"/>
        <w:tblCellMar>
          <w:left w:w="70" w:type="dxa"/>
          <w:right w:w="70" w:type="dxa"/>
        </w:tblCellMar>
        <w:tblLook w:val="0000" w:firstRow="0" w:lastRow="0" w:firstColumn="0" w:lastColumn="0" w:noHBand="0" w:noVBand="0"/>
      </w:tblPr>
      <w:tblGrid>
        <w:gridCol w:w="2434"/>
        <w:gridCol w:w="2841"/>
        <w:gridCol w:w="3913"/>
      </w:tblGrid>
      <w:tr w:rsidR="00BD6691" w:rsidRPr="00BD6691" w:rsidTr="00CC4376">
        <w:trPr>
          <w:trHeight w:val="821"/>
        </w:trPr>
        <w:tc>
          <w:tcPr>
            <w:tcW w:w="2434" w:type="dxa"/>
            <w:shd w:val="clear" w:color="auto" w:fill="auto"/>
          </w:tcPr>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t>
            </w:r>
          </w:p>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miejscowość i data</w:t>
            </w:r>
          </w:p>
        </w:tc>
        <w:tc>
          <w:tcPr>
            <w:tcW w:w="2841" w:type="dxa"/>
            <w:shd w:val="clear" w:color="auto" w:fill="auto"/>
          </w:tcPr>
          <w:p w:rsidR="00BD6691" w:rsidRPr="00BD6691" w:rsidRDefault="00BD6691" w:rsidP="00BD6691">
            <w:pPr>
              <w:snapToGrid w:val="0"/>
              <w:spacing w:after="0" w:line="240" w:lineRule="auto"/>
              <w:jc w:val="both"/>
              <w:rPr>
                <w:rFonts w:ascii="Times New Roman" w:eastAsia="Times New Roman" w:hAnsi="Times New Roman" w:cs="Times New Roman"/>
                <w:lang w:eastAsia="pl-PL"/>
              </w:rPr>
            </w:pPr>
          </w:p>
        </w:tc>
        <w:tc>
          <w:tcPr>
            <w:tcW w:w="3913" w:type="dxa"/>
            <w:shd w:val="clear" w:color="auto" w:fill="auto"/>
          </w:tcPr>
          <w:p w:rsidR="00BD6691" w:rsidRPr="00BD6691" w:rsidRDefault="00BD6691" w:rsidP="00BD6691">
            <w:pPr>
              <w:spacing w:after="0" w:line="240" w:lineRule="auto"/>
              <w:jc w:val="center"/>
              <w:rPr>
                <w:rFonts w:ascii="Times New Roman" w:eastAsia="Times New Roman" w:hAnsi="Times New Roman" w:cs="Times New Roman"/>
                <w:lang w:eastAsia="pl-PL"/>
              </w:rPr>
            </w:pPr>
            <w:r w:rsidRPr="00BD6691">
              <w:rPr>
                <w:rFonts w:ascii="Times New Roman" w:eastAsia="Times New Roman" w:hAnsi="Times New Roman" w:cs="Times New Roman"/>
                <w:lang w:eastAsia="pl-PL"/>
              </w:rPr>
              <w:t>.............................................................</w:t>
            </w:r>
          </w:p>
          <w:p w:rsidR="00BD6691" w:rsidRPr="00BD6691" w:rsidRDefault="00BD6691" w:rsidP="00BD6691">
            <w:pPr>
              <w:suppressAutoHyphens/>
              <w:overflowPunct w:val="0"/>
              <w:autoSpaceDE w:val="0"/>
              <w:spacing w:after="0" w:line="240" w:lineRule="auto"/>
              <w:jc w:val="center"/>
              <w:textAlignment w:val="baseline"/>
              <w:rPr>
                <w:rFonts w:ascii="Times New Roman" w:eastAsia="Times New Roman" w:hAnsi="Times New Roman" w:cs="Times New Roman"/>
                <w:color w:val="FF0000"/>
                <w:lang w:eastAsia="zh-CN"/>
              </w:rPr>
            </w:pPr>
            <w:r w:rsidRPr="00BD6691">
              <w:rPr>
                <w:rFonts w:ascii="Times New Roman" w:eastAsia="Times New Roman" w:hAnsi="Times New Roman" w:cs="Times New Roman"/>
                <w:lang w:eastAsia="zh-CN"/>
              </w:rPr>
              <w:t>podpis (upełnomocniony przedstawiciel)</w:t>
            </w:r>
          </w:p>
        </w:tc>
      </w:tr>
    </w:tbl>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spacing w:after="0" w:line="240" w:lineRule="auto"/>
        <w:jc w:val="both"/>
        <w:rPr>
          <w:rFonts w:ascii="Times New Roman" w:eastAsia="Times New Roman" w:hAnsi="Times New Roman" w:cs="Times New Roman"/>
          <w:sz w:val="20"/>
          <w:szCs w:val="24"/>
          <w:lang w:eastAsia="pl-PL"/>
        </w:rPr>
      </w:pPr>
    </w:p>
    <w:p w:rsidR="00BD6691" w:rsidRPr="00BD6691" w:rsidRDefault="00BD6691" w:rsidP="00BD6691">
      <w:pPr>
        <w:rPr>
          <w:rFonts w:ascii="Times New Roman" w:eastAsia="Times New Roman" w:hAnsi="Times New Roman" w:cs="Times New Roman"/>
          <w:sz w:val="24"/>
          <w:szCs w:val="24"/>
          <w:lang w:eastAsia="pl-PL"/>
        </w:rPr>
      </w:pPr>
    </w:p>
    <w:p w:rsidR="003832F7" w:rsidRDefault="003832F7"/>
    <w:sectPr w:rsidR="003832F7">
      <w:headerReference w:type="default" r:id="rId5"/>
      <w:footerReference w:type="default" r:id="rI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charset w:val="00"/>
    <w:family w:val="auto"/>
    <w:pitch w:val="default"/>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DD4" w:rsidRDefault="00BD6691" w:rsidP="00955DD4">
    <w:pPr>
      <w:pStyle w:val="Stopka"/>
      <w:jc w:val="center"/>
      <w:rPr>
        <w:sz w:val="20"/>
      </w:rPr>
    </w:pPr>
    <w:r w:rsidRPr="002C6E03">
      <w:rPr>
        <w:sz w:val="20"/>
      </w:rPr>
      <w:t>Projekt dofinansowany ze środków EFRR</w:t>
    </w:r>
  </w:p>
  <w:p w:rsidR="00955DD4" w:rsidRPr="002C6E03" w:rsidRDefault="00BD6691" w:rsidP="00955DD4">
    <w:pPr>
      <w:pStyle w:val="Stopka"/>
      <w:jc w:val="center"/>
      <w:rPr>
        <w:sz w:val="20"/>
      </w:rPr>
    </w:pPr>
    <w:r w:rsidRPr="002C6E03">
      <w:rPr>
        <w:sz w:val="20"/>
      </w:rPr>
      <w:t xml:space="preserve">w ramach </w:t>
    </w:r>
    <w:r>
      <w:rPr>
        <w:sz w:val="20"/>
      </w:rPr>
      <w:t xml:space="preserve">Regionalnego </w:t>
    </w:r>
    <w:r w:rsidRPr="002C6E03">
      <w:rPr>
        <w:sz w:val="20"/>
      </w:rPr>
      <w:t>Program</w:t>
    </w:r>
    <w:r>
      <w:rPr>
        <w:sz w:val="20"/>
      </w:rPr>
      <w:t>u</w:t>
    </w:r>
    <w:r w:rsidRPr="002C6E03">
      <w:rPr>
        <w:sz w:val="20"/>
      </w:rPr>
      <w:t xml:space="preserve"> Operacyjn</w:t>
    </w:r>
    <w:r>
      <w:rPr>
        <w:sz w:val="20"/>
      </w:rPr>
      <w:t>ego</w:t>
    </w:r>
    <w:r w:rsidRPr="002C6E03">
      <w:rPr>
        <w:sz w:val="20"/>
      </w:rPr>
      <w:t xml:space="preserve"> Województwa Śląskiego 2014-2020</w:t>
    </w:r>
  </w:p>
  <w:p w:rsidR="00955DD4" w:rsidRDefault="00BD6691" w:rsidP="00955DD4">
    <w:pPr>
      <w:pStyle w:val="Stopka"/>
    </w:pPr>
  </w:p>
  <w:p w:rsidR="00955DD4" w:rsidRDefault="00BD6691">
    <w:pPr>
      <w:pStyle w:val="Stopka"/>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DD4" w:rsidRDefault="00BD6691">
    <w:pPr>
      <w:pStyle w:val="Nagwek"/>
    </w:pPr>
    <w:r w:rsidRPr="00C05C78">
      <w:rPr>
        <w:noProof/>
      </w:rPr>
      <w:drawing>
        <wp:inline distT="0" distB="0" distL="0" distR="0" wp14:anchorId="147F8EE0" wp14:editId="7C98DF58">
          <wp:extent cx="5760720" cy="50419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041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
      <w:lvlJc w:val="left"/>
      <w:pPr>
        <w:tabs>
          <w:tab w:val="num" w:pos="0"/>
        </w:tabs>
        <w:ind w:left="283" w:hanging="283"/>
      </w:pPr>
      <w:rPr>
        <w:rFonts w:ascii="Times New Roman" w:hAnsi="Times New Roman" w:cs="Times New Roman"/>
        <w:b w:val="0"/>
        <w:i w:val="0"/>
        <w:sz w:val="22"/>
        <w:szCs w:val="22"/>
        <w:u w:val="none"/>
      </w:rPr>
    </w:lvl>
  </w:abstractNum>
  <w:abstractNum w:abstractNumId="2" w15:restartNumberingAfterBreak="0">
    <w:nsid w:val="00000003"/>
    <w:multiLevelType w:val="multilevel"/>
    <w:tmpl w:val="7F50AD46"/>
    <w:name w:val="WW8Num3"/>
    <w:lvl w:ilvl="0">
      <w:start w:val="1"/>
      <w:numFmt w:val="lowerLetter"/>
      <w:lvlText w:val="%1)"/>
      <w:lvlJc w:val="left"/>
      <w:pPr>
        <w:tabs>
          <w:tab w:val="num" w:pos="720"/>
        </w:tabs>
        <w:ind w:left="720" w:hanging="360"/>
      </w:pPr>
    </w:lvl>
    <w:lvl w:ilvl="1">
      <w:start w:val="1"/>
      <w:numFmt w:val="decimal"/>
      <w:lvlText w:val="%2."/>
      <w:lvlJc w:val="left"/>
      <w:pPr>
        <w:tabs>
          <w:tab w:val="num" w:pos="708"/>
        </w:tabs>
        <w:ind w:left="1080" w:hanging="360"/>
      </w:pPr>
      <w:rPr>
        <w:sz w:val="22"/>
        <w:szCs w:val="22"/>
      </w:rPr>
    </w:lvl>
    <w:lvl w:ilvl="2">
      <w:start w:val="1"/>
      <w:numFmt w:val="decimal"/>
      <w:lvlText w:val="%3."/>
      <w:lvlJc w:val="left"/>
      <w:pPr>
        <w:tabs>
          <w:tab w:val="num" w:pos="1440"/>
        </w:tabs>
        <w:ind w:left="1440" w:hanging="360"/>
      </w:pPr>
      <w:rPr>
        <w:color w:val="000000"/>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Wingdings" w:hAnsi="Wingdings"/>
      </w:rPr>
    </w:lvl>
  </w:abstractNum>
  <w:abstractNum w:abstractNumId="5" w15:restartNumberingAfterBreak="0">
    <w:nsid w:val="0000000B"/>
    <w:multiLevelType w:val="multilevel"/>
    <w:tmpl w:val="4E102104"/>
    <w:name w:val="WW8Num11"/>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E"/>
    <w:multiLevelType w:val="singleLevel"/>
    <w:tmpl w:val="0000000E"/>
    <w:name w:val="WW8Num14"/>
    <w:lvl w:ilvl="0">
      <w:start w:val="1"/>
      <w:numFmt w:val="bullet"/>
      <w:lvlText w:val=""/>
      <w:lvlJc w:val="left"/>
      <w:pPr>
        <w:tabs>
          <w:tab w:val="num" w:pos="0"/>
        </w:tabs>
        <w:ind w:left="709" w:hanging="283"/>
      </w:pPr>
      <w:rPr>
        <w:rFonts w:ascii="Symbol" w:hAnsi="Symbol"/>
      </w:rPr>
    </w:lvl>
  </w:abstractNum>
  <w:abstractNum w:abstractNumId="7" w15:restartNumberingAfterBreak="0">
    <w:nsid w:val="00000011"/>
    <w:multiLevelType w:val="singleLevel"/>
    <w:tmpl w:val="00000011"/>
    <w:name w:val="WW8Num17"/>
    <w:lvl w:ilvl="0">
      <w:start w:val="1"/>
      <w:numFmt w:val="bullet"/>
      <w:lvlText w:val=""/>
      <w:lvlJc w:val="left"/>
      <w:pPr>
        <w:tabs>
          <w:tab w:val="num" w:pos="0"/>
        </w:tabs>
        <w:ind w:left="709" w:hanging="283"/>
      </w:pPr>
      <w:rPr>
        <w:rFonts w:ascii="Symbol" w:hAnsi="Symbol"/>
      </w:rPr>
    </w:lvl>
  </w:abstractNum>
  <w:abstractNum w:abstractNumId="8" w15:restartNumberingAfterBreak="0">
    <w:nsid w:val="00000012"/>
    <w:multiLevelType w:val="singleLevel"/>
    <w:tmpl w:val="00000012"/>
    <w:name w:val="WW8Num18"/>
    <w:lvl w:ilvl="0">
      <w:start w:val="1"/>
      <w:numFmt w:val="bullet"/>
      <w:lvlText w:val=""/>
      <w:lvlJc w:val="left"/>
      <w:pPr>
        <w:tabs>
          <w:tab w:val="num" w:pos="283"/>
        </w:tabs>
        <w:ind w:left="283" w:hanging="283"/>
      </w:pPr>
      <w:rPr>
        <w:rFonts w:ascii="Symbol" w:hAnsi="Symbol" w:cs="Times-Roman"/>
        <w:color w:val="auto"/>
        <w:sz w:val="20"/>
      </w:rPr>
    </w:lvl>
  </w:abstractNum>
  <w:abstractNum w:abstractNumId="9" w15:restartNumberingAfterBreak="0">
    <w:nsid w:val="00000013"/>
    <w:multiLevelType w:val="singleLevel"/>
    <w:tmpl w:val="00000013"/>
    <w:name w:val="WW8Num19"/>
    <w:lvl w:ilvl="0">
      <w:numFmt w:val="bullet"/>
      <w:lvlText w:val="-"/>
      <w:lvlJc w:val="left"/>
      <w:pPr>
        <w:tabs>
          <w:tab w:val="num" w:pos="720"/>
        </w:tabs>
        <w:ind w:left="720" w:hanging="360"/>
      </w:pPr>
      <w:rPr>
        <w:rFonts w:ascii="Times New Roman" w:hAnsi="Times New Roman"/>
      </w:rPr>
    </w:lvl>
  </w:abstractNum>
  <w:abstractNum w:abstractNumId="10" w15:restartNumberingAfterBreak="0">
    <w:nsid w:val="00000014"/>
    <w:multiLevelType w:val="singleLevel"/>
    <w:tmpl w:val="00000014"/>
    <w:name w:val="WW8Num20"/>
    <w:lvl w:ilvl="0">
      <w:numFmt w:val="bullet"/>
      <w:lvlText w:val="-"/>
      <w:lvlJc w:val="left"/>
      <w:pPr>
        <w:tabs>
          <w:tab w:val="num" w:pos="720"/>
        </w:tabs>
        <w:ind w:left="720" w:hanging="360"/>
      </w:pPr>
      <w:rPr>
        <w:rFonts w:ascii="Times New Roman" w:hAnsi="Times New Roman" w:cs="Symbol"/>
        <w:b w:val="0"/>
        <w:bCs w:val="0"/>
        <w:i w:val="0"/>
        <w:iCs w:val="0"/>
      </w:rPr>
    </w:lvl>
  </w:abstractNum>
  <w:abstractNum w:abstractNumId="11" w15:restartNumberingAfterBreak="0">
    <w:nsid w:val="00000015"/>
    <w:multiLevelType w:val="singleLevel"/>
    <w:tmpl w:val="6FA20FE4"/>
    <w:lvl w:ilvl="0">
      <w:start w:val="2"/>
      <w:numFmt w:val="decimal"/>
      <w:lvlText w:val="%1."/>
      <w:lvlJc w:val="left"/>
      <w:pPr>
        <w:tabs>
          <w:tab w:val="num" w:pos="720"/>
        </w:tabs>
        <w:ind w:left="720" w:hanging="360"/>
      </w:pPr>
      <w:rPr>
        <w:rFonts w:ascii="Times New Roman" w:eastAsia="Times-Roman" w:hAnsi="Times New Roman" w:cs="Times New Roman" w:hint="default"/>
        <w:b w:val="0"/>
        <w:i w:val="0"/>
        <w:sz w:val="22"/>
        <w:szCs w:val="22"/>
      </w:rPr>
    </w:lvl>
  </w:abstractNum>
  <w:abstractNum w:abstractNumId="12" w15:restartNumberingAfterBreak="0">
    <w:nsid w:val="00000016"/>
    <w:multiLevelType w:val="singleLevel"/>
    <w:tmpl w:val="00000016"/>
    <w:name w:val="WW8Num22"/>
    <w:lvl w:ilvl="0">
      <w:numFmt w:val="bullet"/>
      <w:lvlText w:val=""/>
      <w:lvlJc w:val="left"/>
      <w:pPr>
        <w:tabs>
          <w:tab w:val="num" w:pos="283"/>
        </w:tabs>
        <w:ind w:left="283" w:hanging="283"/>
      </w:pPr>
      <w:rPr>
        <w:rFonts w:ascii="Symbol" w:hAnsi="Symbol" w:cs="Times-Roman"/>
      </w:rPr>
    </w:lvl>
  </w:abstractNum>
  <w:abstractNum w:abstractNumId="13" w15:restartNumberingAfterBreak="0">
    <w:nsid w:val="240F7FFD"/>
    <w:multiLevelType w:val="multilevel"/>
    <w:tmpl w:val="846A3A0C"/>
    <w:name w:val="WW8Num422"/>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815"/>
        </w:tabs>
        <w:ind w:left="1815" w:hanging="735"/>
      </w:pPr>
      <w:rPr>
        <w:rFonts w:hint="default"/>
        <w:b w:val="0"/>
        <w:i w:val="0"/>
        <w:sz w:val="18"/>
        <w:u w:val="none"/>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274962AD"/>
    <w:multiLevelType w:val="hybridMultilevel"/>
    <w:tmpl w:val="23D2A4D2"/>
    <w:lvl w:ilvl="0" w:tplc="04150017">
      <w:start w:val="1"/>
      <w:numFmt w:val="lowerLetter"/>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5" w15:restartNumberingAfterBreak="0">
    <w:nsid w:val="3E2F6498"/>
    <w:multiLevelType w:val="hybridMultilevel"/>
    <w:tmpl w:val="ED766DD0"/>
    <w:lvl w:ilvl="0" w:tplc="243EE42C">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60D7485"/>
    <w:multiLevelType w:val="singleLevel"/>
    <w:tmpl w:val="E4A074E8"/>
    <w:lvl w:ilvl="0">
      <w:start w:val="1"/>
      <w:numFmt w:val="decimal"/>
      <w:lvlText w:val="%1. "/>
      <w:legacy w:legacy="1" w:legacySpace="0" w:legacyIndent="283"/>
      <w:lvlJc w:val="left"/>
      <w:pPr>
        <w:ind w:left="283" w:hanging="283"/>
      </w:pPr>
      <w:rPr>
        <w:rFonts w:ascii="Times New Roman" w:hAnsi="Times New Roman" w:cs="Times New Roman" w:hint="default"/>
        <w:b w:val="0"/>
        <w:i w:val="0"/>
        <w:sz w:val="22"/>
        <w:szCs w:val="22"/>
      </w:rPr>
    </w:lvl>
  </w:abstractNum>
  <w:abstractNum w:abstractNumId="17" w15:restartNumberingAfterBreak="0">
    <w:nsid w:val="5E42659F"/>
    <w:multiLevelType w:val="hybridMultilevel"/>
    <w:tmpl w:val="23D2A4D2"/>
    <w:lvl w:ilvl="0" w:tplc="04150017">
      <w:start w:val="1"/>
      <w:numFmt w:val="lowerLetter"/>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8" w15:restartNumberingAfterBreak="0">
    <w:nsid w:val="5E826C78"/>
    <w:multiLevelType w:val="hybridMultilevel"/>
    <w:tmpl w:val="D6563606"/>
    <w:lvl w:ilvl="0" w:tplc="04150017">
      <w:start w:val="1"/>
      <w:numFmt w:val="lowerLetter"/>
      <w:lvlText w:val="%1)"/>
      <w:lvlJc w:val="left"/>
      <w:pPr>
        <w:tabs>
          <w:tab w:val="num" w:pos="720"/>
        </w:tabs>
        <w:ind w:left="720" w:hanging="360"/>
      </w:pPr>
      <w:rPr>
        <w:rFonts w:hint="default"/>
      </w:rPr>
    </w:lvl>
    <w:lvl w:ilvl="1" w:tplc="CEB0BDE0">
      <w:start w:val="1"/>
      <w:numFmt w:val="decimal"/>
      <w:lvlText w:val="%2)"/>
      <w:lvlJc w:val="left"/>
      <w:pPr>
        <w:tabs>
          <w:tab w:val="num" w:pos="-76"/>
        </w:tabs>
        <w:ind w:left="207" w:firstLine="77"/>
      </w:pPr>
      <w:rPr>
        <w:rFonts w:hint="default"/>
        <w:b w:val="0"/>
        <w:bCs w:val="0"/>
        <w:i w:val="0"/>
        <w:iCs w:val="0"/>
        <w:strike w:val="0"/>
        <w:color w:val="000000"/>
        <w:sz w:val="20"/>
        <w:szCs w:val="20"/>
        <w:u w:val="none"/>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pStyle w:val="Nagwek6"/>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E9029E"/>
    <w:multiLevelType w:val="hybridMultilevel"/>
    <w:tmpl w:val="2482ED3C"/>
    <w:name w:val="WW8Num92"/>
    <w:lvl w:ilvl="0" w:tplc="00000008">
      <w:start w:val="1"/>
      <w:numFmt w:val="decimal"/>
      <w:lvlText w:val="%1. "/>
      <w:lvlJc w:val="left"/>
      <w:pPr>
        <w:tabs>
          <w:tab w:val="num" w:pos="283"/>
        </w:tabs>
        <w:ind w:left="283" w:hanging="283"/>
      </w:pPr>
      <w:rPr>
        <w:rFonts w:ascii="Times New Roman" w:hAnsi="Times New Roman"/>
        <w:b w:val="0"/>
        <w:i w:val="0"/>
        <w:sz w:val="18"/>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8"/>
  </w:num>
  <w:num w:numId="2">
    <w:abstractNumId w:val="0"/>
  </w:num>
  <w:num w:numId="3">
    <w:abstractNumId w:val="2"/>
  </w:num>
  <w:num w:numId="4">
    <w:abstractNumId w:val="11"/>
  </w:num>
  <w:num w:numId="5">
    <w:abstractNumId w:val="16"/>
  </w:num>
  <w:num w:numId="6">
    <w:abstractNumId w:val="14"/>
  </w:num>
  <w:num w:numId="7">
    <w:abstractNumId w:val="17"/>
  </w:num>
  <w:num w:numId="8">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91"/>
    <w:rsid w:val="003832F7"/>
    <w:rsid w:val="00BD66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49E860-03FB-4ABF-B369-8549B4066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6">
    <w:name w:val="heading 6"/>
    <w:basedOn w:val="Normalny"/>
    <w:next w:val="Normalny"/>
    <w:link w:val="Nagwek6Znak"/>
    <w:qFormat/>
    <w:rsid w:val="00BD6691"/>
    <w:pPr>
      <w:keepNext/>
      <w:numPr>
        <w:ilvl w:val="5"/>
        <w:numId w:val="1"/>
      </w:numPr>
      <w:suppressAutoHyphens/>
      <w:spacing w:after="0" w:line="240" w:lineRule="auto"/>
      <w:jc w:val="center"/>
      <w:outlineLvl w:val="5"/>
    </w:pPr>
    <w:rPr>
      <w:rFonts w:ascii="Times New Roman" w:eastAsia="Times New Roman" w:hAnsi="Times New Roman" w:cs="Times New Roman"/>
      <w:b/>
      <w:sz w:val="18"/>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rsid w:val="00BD6691"/>
    <w:rPr>
      <w:rFonts w:ascii="Times New Roman" w:eastAsia="Times New Roman" w:hAnsi="Times New Roman" w:cs="Times New Roman"/>
      <w:b/>
      <w:sz w:val="18"/>
      <w:szCs w:val="20"/>
      <w:lang w:eastAsia="zh-CN"/>
    </w:rPr>
  </w:style>
  <w:style w:type="numbering" w:customStyle="1" w:styleId="Bezlisty1">
    <w:name w:val="Bez listy1"/>
    <w:next w:val="Bezlisty"/>
    <w:uiPriority w:val="99"/>
    <w:semiHidden/>
    <w:unhideWhenUsed/>
    <w:rsid w:val="00BD6691"/>
  </w:style>
  <w:style w:type="paragraph" w:styleId="Tekstpodstawowy">
    <w:name w:val="Body Text"/>
    <w:basedOn w:val="Normalny"/>
    <w:link w:val="TekstpodstawowyZnak"/>
    <w:rsid w:val="00BD6691"/>
    <w:pPr>
      <w:spacing w:after="0" w:line="240" w:lineRule="auto"/>
      <w:jc w:val="center"/>
    </w:pPr>
    <w:rPr>
      <w:rFonts w:ascii="Arial" w:eastAsia="Times New Roman" w:hAnsi="Arial" w:cs="Arial"/>
      <w:sz w:val="24"/>
      <w:szCs w:val="24"/>
      <w:lang w:eastAsia="pl-PL"/>
    </w:rPr>
  </w:style>
  <w:style w:type="character" w:customStyle="1" w:styleId="TekstpodstawowyZnak">
    <w:name w:val="Tekst podstawowy Znak"/>
    <w:basedOn w:val="Domylnaczcionkaakapitu"/>
    <w:link w:val="Tekstpodstawowy"/>
    <w:rsid w:val="00BD6691"/>
    <w:rPr>
      <w:rFonts w:ascii="Arial" w:eastAsia="Times New Roman" w:hAnsi="Arial" w:cs="Arial"/>
      <w:sz w:val="24"/>
      <w:szCs w:val="24"/>
      <w:lang w:eastAsia="pl-PL"/>
    </w:rPr>
  </w:style>
  <w:style w:type="character" w:styleId="Pogrubienie">
    <w:name w:val="Strong"/>
    <w:qFormat/>
    <w:rsid w:val="00BD6691"/>
    <w:rPr>
      <w:b/>
      <w:bCs/>
    </w:rPr>
  </w:style>
  <w:style w:type="character" w:customStyle="1" w:styleId="apple-converted-space">
    <w:name w:val="apple-converted-space"/>
    <w:basedOn w:val="Domylnaczcionkaakapitu"/>
    <w:rsid w:val="00BD6691"/>
  </w:style>
  <w:style w:type="paragraph" w:styleId="NormalnyWeb">
    <w:name w:val="Normal (Web)"/>
    <w:basedOn w:val="Normalny"/>
    <w:rsid w:val="00BD6691"/>
    <w:pPr>
      <w:suppressAutoHyphens/>
      <w:spacing w:before="280" w:after="280" w:line="240" w:lineRule="auto"/>
    </w:pPr>
    <w:rPr>
      <w:rFonts w:ascii="Times New Roman" w:eastAsia="Times New Roman" w:hAnsi="Times New Roman" w:cs="Times New Roman"/>
      <w:sz w:val="24"/>
      <w:szCs w:val="24"/>
      <w:lang w:val="en-US" w:eastAsia="zh-CN"/>
    </w:rPr>
  </w:style>
  <w:style w:type="paragraph" w:customStyle="1" w:styleId="Tekstpodstawowy23">
    <w:name w:val="Tekst podstawowy 23"/>
    <w:basedOn w:val="Normalny"/>
    <w:rsid w:val="00BD6691"/>
    <w:pPr>
      <w:suppressAutoHyphens/>
      <w:overflowPunct w:val="0"/>
      <w:autoSpaceDE w:val="0"/>
      <w:spacing w:after="0" w:line="240" w:lineRule="auto"/>
      <w:jc w:val="both"/>
      <w:textAlignment w:val="baseline"/>
    </w:pPr>
    <w:rPr>
      <w:rFonts w:ascii="Times New Roman" w:eastAsia="Times New Roman" w:hAnsi="Times New Roman" w:cs="Times New Roman"/>
      <w:color w:val="FF0000"/>
      <w:sz w:val="24"/>
      <w:szCs w:val="20"/>
      <w:lang w:eastAsia="zh-CN"/>
    </w:rPr>
  </w:style>
  <w:style w:type="paragraph" w:customStyle="1" w:styleId="Tekstpodstawowy22">
    <w:name w:val="Tekst podstawowy 22"/>
    <w:basedOn w:val="Normalny"/>
    <w:rsid w:val="00BD6691"/>
    <w:pPr>
      <w:suppressAutoHyphens/>
      <w:overflowPunct w:val="0"/>
      <w:autoSpaceDE w:val="0"/>
      <w:spacing w:after="0" w:line="240" w:lineRule="auto"/>
      <w:jc w:val="both"/>
      <w:textAlignment w:val="baseline"/>
    </w:pPr>
    <w:rPr>
      <w:rFonts w:ascii="Times New Roman" w:eastAsia="Times New Roman" w:hAnsi="Times New Roman" w:cs="Times New Roman"/>
      <w:color w:val="FF0000"/>
      <w:sz w:val="24"/>
      <w:szCs w:val="20"/>
      <w:lang w:eastAsia="zh-CN"/>
    </w:rPr>
  </w:style>
  <w:style w:type="paragraph" w:styleId="Akapitzlist">
    <w:name w:val="List Paragraph"/>
    <w:basedOn w:val="Normalny"/>
    <w:link w:val="AkapitzlistZnak"/>
    <w:uiPriority w:val="34"/>
    <w:qFormat/>
    <w:rsid w:val="00BD6691"/>
    <w:pPr>
      <w:spacing w:after="200" w:line="276" w:lineRule="auto"/>
      <w:ind w:left="720"/>
    </w:pPr>
    <w:rPr>
      <w:rFonts w:ascii="Calibri" w:eastAsia="Times New Roman" w:hAnsi="Calibri" w:cs="Times New Roman"/>
      <w:sz w:val="20"/>
      <w:szCs w:val="20"/>
      <w:lang w:val="x-none" w:eastAsia="x-none"/>
    </w:rPr>
  </w:style>
  <w:style w:type="character" w:customStyle="1" w:styleId="AkapitzlistZnak">
    <w:name w:val="Akapit z listą Znak"/>
    <w:link w:val="Akapitzlist"/>
    <w:uiPriority w:val="34"/>
    <w:locked/>
    <w:rsid w:val="00BD6691"/>
    <w:rPr>
      <w:rFonts w:ascii="Calibri" w:eastAsia="Times New Roman" w:hAnsi="Calibri" w:cs="Times New Roman"/>
      <w:sz w:val="20"/>
      <w:szCs w:val="20"/>
      <w:lang w:val="x-none" w:eastAsia="x-none"/>
    </w:rPr>
  </w:style>
  <w:style w:type="paragraph" w:customStyle="1" w:styleId="Zwykytekst1">
    <w:name w:val="Zwykły tekst1"/>
    <w:basedOn w:val="Normalny"/>
    <w:rsid w:val="00BD6691"/>
    <w:pPr>
      <w:suppressAutoHyphens/>
      <w:spacing w:after="0" w:line="240" w:lineRule="auto"/>
    </w:pPr>
    <w:rPr>
      <w:rFonts w:ascii="Courier New" w:eastAsia="Calibri" w:hAnsi="Courier New" w:cs="Courier New"/>
      <w:sz w:val="20"/>
      <w:szCs w:val="20"/>
      <w:lang w:eastAsia="ar-SA"/>
    </w:rPr>
  </w:style>
  <w:style w:type="paragraph" w:styleId="Tekstpodstawowy2">
    <w:name w:val="Body Text 2"/>
    <w:basedOn w:val="Normalny"/>
    <w:link w:val="Tekstpodstawowy2Znak"/>
    <w:uiPriority w:val="99"/>
    <w:semiHidden/>
    <w:unhideWhenUsed/>
    <w:rsid w:val="00BD6691"/>
    <w:pPr>
      <w:spacing w:after="120" w:line="48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BD6691"/>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BD6691"/>
    <w:pPr>
      <w:spacing w:after="0" w:line="240" w:lineRule="auto"/>
      <w:jc w:val="both"/>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BD6691"/>
    <w:rPr>
      <w:rFonts w:ascii="Segoe UI" w:eastAsia="Times New Roman" w:hAnsi="Segoe UI" w:cs="Segoe UI"/>
      <w:sz w:val="18"/>
      <w:szCs w:val="18"/>
      <w:lang w:eastAsia="pl-PL"/>
    </w:rPr>
  </w:style>
  <w:style w:type="character" w:styleId="Hipercze">
    <w:name w:val="Hyperlink"/>
    <w:rsid w:val="00BD6691"/>
    <w:rPr>
      <w:color w:val="0000FF"/>
      <w:u w:val="single"/>
    </w:rPr>
  </w:style>
  <w:style w:type="paragraph" w:styleId="Nagwek">
    <w:name w:val="header"/>
    <w:basedOn w:val="Normalny"/>
    <w:link w:val="NagwekZnak"/>
    <w:uiPriority w:val="99"/>
    <w:unhideWhenUsed/>
    <w:rsid w:val="00BD6691"/>
    <w:pPr>
      <w:tabs>
        <w:tab w:val="center" w:pos="4536"/>
        <w:tab w:val="right" w:pos="9072"/>
      </w:tabs>
      <w:spacing w:after="0" w:line="240" w:lineRule="auto"/>
      <w:jc w:val="both"/>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BD669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D6691"/>
    <w:pPr>
      <w:tabs>
        <w:tab w:val="center" w:pos="4536"/>
        <w:tab w:val="right" w:pos="9072"/>
      </w:tabs>
      <w:spacing w:after="0" w:line="240" w:lineRule="auto"/>
      <w:jc w:val="both"/>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BD6691"/>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1842</Words>
  <Characters>11054</Characters>
  <Application>Microsoft Office Word</Application>
  <DocSecurity>0</DocSecurity>
  <Lines>92</Lines>
  <Paragraphs>25</Paragraphs>
  <ScaleCrop>false</ScaleCrop>
  <Company/>
  <LinksUpToDate>false</LinksUpToDate>
  <CharactersWithSpaces>12871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user11</dc:creator>
  <cp:keywords/>
  <dc:description/>
  <cp:lastModifiedBy>user11</cp:lastModifiedBy>
  <cp:revision>1</cp:revision>
  <dcterms:created xsi:type="dcterms:W3CDTF">2018-07-25T11:10:00Z</dcterms:created>
  <dcterms:modified xsi:type="dcterms:W3CDTF">2018-07-25T11:12:00Z</dcterms:modified>
</cp:coreProperties>
</file>